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656F" w:rsidRDefault="006E656F" w:rsidP="006E656F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ПОСТАНОВЛЕНИЕ</w:t>
      </w:r>
    </w:p>
    <w:p w:rsidR="006E656F" w:rsidRDefault="006E656F" w:rsidP="006E656F">
      <w:pPr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</w:t>
      </w:r>
      <w:proofErr w:type="gramStart"/>
      <w:r>
        <w:rPr>
          <w:b/>
          <w:szCs w:val="28"/>
        </w:rPr>
        <w:t>ГЕОРГИЕВСКОГО</w:t>
      </w:r>
      <w:proofErr w:type="gramEnd"/>
    </w:p>
    <w:p w:rsidR="006E656F" w:rsidRDefault="006E656F" w:rsidP="006E656F">
      <w:pPr>
        <w:jc w:val="center"/>
        <w:rPr>
          <w:b/>
          <w:szCs w:val="28"/>
        </w:rPr>
      </w:pPr>
      <w:r>
        <w:rPr>
          <w:b/>
          <w:szCs w:val="28"/>
        </w:rPr>
        <w:t>ГОРОДСКОГО ОКРУГА</w:t>
      </w:r>
    </w:p>
    <w:p w:rsidR="006E656F" w:rsidRDefault="006E656F" w:rsidP="006E656F">
      <w:pPr>
        <w:jc w:val="center"/>
        <w:rPr>
          <w:b/>
          <w:szCs w:val="28"/>
        </w:rPr>
      </w:pPr>
      <w:r>
        <w:rPr>
          <w:b/>
          <w:szCs w:val="28"/>
        </w:rPr>
        <w:t>СТАВРОПОЛЬСКОГО КРАЯ</w:t>
      </w:r>
    </w:p>
    <w:p w:rsidR="006E656F" w:rsidRDefault="006E656F" w:rsidP="006E656F">
      <w:pPr>
        <w:jc w:val="center"/>
        <w:rPr>
          <w:szCs w:val="28"/>
        </w:rPr>
      </w:pPr>
    </w:p>
    <w:p w:rsidR="006E656F" w:rsidRDefault="00DF3B6E" w:rsidP="006E656F">
      <w:pPr>
        <w:jc w:val="both"/>
        <w:rPr>
          <w:szCs w:val="28"/>
        </w:rPr>
      </w:pPr>
      <w:r>
        <w:rPr>
          <w:szCs w:val="28"/>
        </w:rPr>
        <w:t>30 декабря</w:t>
      </w:r>
      <w:r w:rsidR="006E656F">
        <w:rPr>
          <w:szCs w:val="28"/>
        </w:rPr>
        <w:t xml:space="preserve"> 2020 г.       </w:t>
      </w:r>
      <w:r>
        <w:rPr>
          <w:szCs w:val="28"/>
        </w:rPr>
        <w:t xml:space="preserve">        </w:t>
      </w:r>
      <w:r w:rsidR="006E656F">
        <w:rPr>
          <w:szCs w:val="28"/>
        </w:rPr>
        <w:t xml:space="preserve">         г. Георгиевск                </w:t>
      </w:r>
      <w:r>
        <w:rPr>
          <w:szCs w:val="28"/>
        </w:rPr>
        <w:t xml:space="preserve">                          № 3513</w:t>
      </w:r>
    </w:p>
    <w:p w:rsidR="000047CC" w:rsidRPr="000047CC" w:rsidRDefault="000047CC" w:rsidP="000047CC">
      <w:pPr>
        <w:tabs>
          <w:tab w:val="left" w:pos="426"/>
        </w:tabs>
        <w:jc w:val="both"/>
        <w:rPr>
          <w:szCs w:val="28"/>
          <w:lang w:eastAsia="ar-SA"/>
        </w:rPr>
      </w:pPr>
    </w:p>
    <w:p w:rsidR="000047CC" w:rsidRPr="000047CC" w:rsidRDefault="000047CC" w:rsidP="000047CC">
      <w:pPr>
        <w:tabs>
          <w:tab w:val="left" w:pos="426"/>
        </w:tabs>
        <w:jc w:val="both"/>
        <w:rPr>
          <w:szCs w:val="28"/>
          <w:lang w:eastAsia="ar-SA"/>
        </w:rPr>
      </w:pPr>
    </w:p>
    <w:p w:rsidR="000047CC" w:rsidRPr="000047CC" w:rsidRDefault="000047CC" w:rsidP="000047CC">
      <w:pPr>
        <w:tabs>
          <w:tab w:val="left" w:pos="426"/>
        </w:tabs>
        <w:jc w:val="both"/>
        <w:rPr>
          <w:szCs w:val="28"/>
          <w:lang w:eastAsia="ar-SA"/>
        </w:rPr>
      </w:pPr>
    </w:p>
    <w:p w:rsidR="000047CC" w:rsidRPr="000047CC" w:rsidRDefault="000047CC" w:rsidP="000047CC">
      <w:pPr>
        <w:widowControl w:val="0"/>
        <w:tabs>
          <w:tab w:val="left" w:pos="540"/>
          <w:tab w:val="left" w:pos="720"/>
          <w:tab w:val="left" w:pos="900"/>
        </w:tabs>
        <w:autoSpaceDE w:val="0"/>
        <w:spacing w:line="240" w:lineRule="exact"/>
        <w:jc w:val="both"/>
        <w:rPr>
          <w:rFonts w:eastAsia="Arial"/>
          <w:szCs w:val="28"/>
        </w:rPr>
      </w:pPr>
      <w:proofErr w:type="gramStart"/>
      <w:r w:rsidRPr="000047CC">
        <w:rPr>
          <w:rFonts w:eastAsia="Arial"/>
          <w:szCs w:val="28"/>
        </w:rPr>
        <w:t xml:space="preserve">О внесении изменений в </w:t>
      </w:r>
      <w:r w:rsidR="004A3E71" w:rsidRPr="000047CC">
        <w:rPr>
          <w:szCs w:val="28"/>
          <w:lang w:eastAsia="ru-RU"/>
        </w:rPr>
        <w:t>административн</w:t>
      </w:r>
      <w:r w:rsidR="004A3E71">
        <w:rPr>
          <w:szCs w:val="28"/>
          <w:lang w:eastAsia="ru-RU"/>
        </w:rPr>
        <w:t>ый</w:t>
      </w:r>
      <w:r w:rsidR="004A3E71" w:rsidRPr="000047CC">
        <w:rPr>
          <w:szCs w:val="28"/>
          <w:lang w:eastAsia="ru-RU"/>
        </w:rPr>
        <w:t xml:space="preserve"> регламент предоставления управлением труда и социальной защиты населения администрации Георг</w:t>
      </w:r>
      <w:r w:rsidR="004A3E71" w:rsidRPr="000047CC">
        <w:rPr>
          <w:szCs w:val="28"/>
          <w:lang w:eastAsia="ru-RU"/>
        </w:rPr>
        <w:t>и</w:t>
      </w:r>
      <w:r w:rsidR="004A3E71" w:rsidRPr="000047CC">
        <w:rPr>
          <w:szCs w:val="28"/>
          <w:lang w:eastAsia="ru-RU"/>
        </w:rPr>
        <w:t>евского городского округа Ставропольского края государственной услуги «Осуществление назначения и выплаты денежных компенсаций семьям, в которых в период с 01 января 2011 года по 31 декабря 2015 года родился тр</w:t>
      </w:r>
      <w:r w:rsidR="004A3E71" w:rsidRPr="000047CC">
        <w:rPr>
          <w:szCs w:val="28"/>
          <w:lang w:eastAsia="ru-RU"/>
        </w:rPr>
        <w:t>е</w:t>
      </w:r>
      <w:r w:rsidR="004A3E71" w:rsidRPr="000047CC">
        <w:rPr>
          <w:szCs w:val="28"/>
          <w:lang w:eastAsia="ru-RU"/>
        </w:rPr>
        <w:t>тий или последующий ребенок, в соответствии с Законом Ставропольского края от 27 декабря 2012 г. № 123-кз «О</w:t>
      </w:r>
      <w:proofErr w:type="gramEnd"/>
      <w:r w:rsidR="004A3E71" w:rsidRPr="000047CC">
        <w:rPr>
          <w:szCs w:val="28"/>
          <w:lang w:eastAsia="ru-RU"/>
        </w:rPr>
        <w:t xml:space="preserve"> </w:t>
      </w:r>
      <w:proofErr w:type="gramStart"/>
      <w:r w:rsidR="004A3E71" w:rsidRPr="000047CC">
        <w:rPr>
          <w:szCs w:val="28"/>
          <w:lang w:eastAsia="ru-RU"/>
        </w:rPr>
        <w:t>мерах</w:t>
      </w:r>
      <w:proofErr w:type="gramEnd"/>
      <w:r w:rsidR="004A3E71" w:rsidRPr="000047CC">
        <w:rPr>
          <w:szCs w:val="28"/>
          <w:lang w:eastAsia="ru-RU"/>
        </w:rPr>
        <w:t xml:space="preserve"> социальной поддержки мног</w:t>
      </w:r>
      <w:r w:rsidR="004A3E71" w:rsidRPr="000047CC">
        <w:rPr>
          <w:szCs w:val="28"/>
          <w:lang w:eastAsia="ru-RU"/>
        </w:rPr>
        <w:t>о</w:t>
      </w:r>
      <w:r w:rsidR="004A3E71" w:rsidRPr="000047CC">
        <w:rPr>
          <w:szCs w:val="28"/>
          <w:lang w:eastAsia="ru-RU"/>
        </w:rPr>
        <w:t>детных семей»</w:t>
      </w:r>
      <w:r w:rsidR="004A3E71">
        <w:rPr>
          <w:szCs w:val="28"/>
          <w:lang w:eastAsia="ru-RU"/>
        </w:rPr>
        <w:t xml:space="preserve">, утвержденный </w:t>
      </w:r>
      <w:r w:rsidRPr="000047CC">
        <w:rPr>
          <w:rFonts w:eastAsia="Arial"/>
          <w:szCs w:val="28"/>
        </w:rPr>
        <w:t>постановление</w:t>
      </w:r>
      <w:r w:rsidR="004A3E71">
        <w:rPr>
          <w:rFonts w:eastAsia="Arial"/>
          <w:szCs w:val="28"/>
        </w:rPr>
        <w:t>м</w:t>
      </w:r>
      <w:r w:rsidRPr="000047CC">
        <w:rPr>
          <w:rFonts w:eastAsia="Arial"/>
          <w:szCs w:val="28"/>
        </w:rPr>
        <w:t xml:space="preserve"> администрации Георгиевск</w:t>
      </w:r>
      <w:r w:rsidRPr="000047CC">
        <w:rPr>
          <w:rFonts w:eastAsia="Arial"/>
          <w:szCs w:val="28"/>
        </w:rPr>
        <w:t>о</w:t>
      </w:r>
      <w:r w:rsidRPr="000047CC">
        <w:rPr>
          <w:rFonts w:eastAsia="Arial"/>
          <w:szCs w:val="28"/>
        </w:rPr>
        <w:t>го городского округа Ставропольского края от 06 августа 2019 г. № 2505</w:t>
      </w:r>
    </w:p>
    <w:p w:rsidR="000047CC" w:rsidRPr="000047CC" w:rsidRDefault="000047CC" w:rsidP="000047CC">
      <w:pPr>
        <w:tabs>
          <w:tab w:val="left" w:pos="426"/>
        </w:tabs>
        <w:jc w:val="both"/>
        <w:rPr>
          <w:szCs w:val="28"/>
          <w:lang w:eastAsia="ar-SA"/>
        </w:rPr>
      </w:pPr>
    </w:p>
    <w:p w:rsidR="000047CC" w:rsidRPr="000047CC" w:rsidRDefault="000047CC" w:rsidP="000047CC">
      <w:pPr>
        <w:tabs>
          <w:tab w:val="left" w:pos="426"/>
        </w:tabs>
        <w:jc w:val="both"/>
        <w:rPr>
          <w:szCs w:val="28"/>
          <w:lang w:eastAsia="ar-SA"/>
        </w:rPr>
      </w:pPr>
    </w:p>
    <w:p w:rsidR="000047CC" w:rsidRPr="000047CC" w:rsidRDefault="000047CC" w:rsidP="000047CC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0047CC" w:rsidRPr="000047CC" w:rsidRDefault="000047CC" w:rsidP="000047CC">
      <w:pPr>
        <w:ind w:firstLine="709"/>
        <w:jc w:val="both"/>
        <w:rPr>
          <w:szCs w:val="28"/>
          <w:lang w:eastAsia="ru-RU"/>
        </w:rPr>
      </w:pPr>
      <w:proofErr w:type="gramStart"/>
      <w:r w:rsidRPr="000047CC">
        <w:rPr>
          <w:szCs w:val="28"/>
          <w:lang w:eastAsia="ar-SA"/>
        </w:rPr>
        <w:t>В целях реализации Федерального закона от 27 июля 2010 г. № 210-ФЗ «Об организации предоставления государственных и муниципальных услуг» и в соответствии с постановлением Правительства Российской Федерации от 16 мая 2011 г. № 373 «О разработке и утверждении административных р</w:t>
      </w:r>
      <w:r w:rsidRPr="000047CC">
        <w:rPr>
          <w:szCs w:val="28"/>
          <w:lang w:eastAsia="ar-SA"/>
        </w:rPr>
        <w:t>е</w:t>
      </w:r>
      <w:r w:rsidRPr="000047CC">
        <w:rPr>
          <w:szCs w:val="28"/>
          <w:lang w:eastAsia="ar-SA"/>
        </w:rPr>
        <w:t>гламентов исполнения государственных функций и административных р</w:t>
      </w:r>
      <w:r w:rsidRPr="000047CC">
        <w:rPr>
          <w:szCs w:val="28"/>
          <w:lang w:eastAsia="ar-SA"/>
        </w:rPr>
        <w:t>е</w:t>
      </w:r>
      <w:r w:rsidRPr="000047CC">
        <w:rPr>
          <w:szCs w:val="28"/>
          <w:lang w:eastAsia="ar-SA"/>
        </w:rPr>
        <w:t xml:space="preserve">гламентов предоставления государственных услуг», руководствуясь </w:t>
      </w:r>
      <w:r w:rsidRPr="000047CC">
        <w:rPr>
          <w:szCs w:val="28"/>
          <w:lang w:eastAsia="ru-RU"/>
        </w:rPr>
        <w:t>прик</w:t>
      </w:r>
      <w:r w:rsidRPr="000047CC">
        <w:rPr>
          <w:szCs w:val="28"/>
          <w:lang w:eastAsia="ru-RU"/>
        </w:rPr>
        <w:t>а</w:t>
      </w:r>
      <w:r w:rsidRPr="000047CC">
        <w:rPr>
          <w:szCs w:val="28"/>
          <w:lang w:eastAsia="ru-RU"/>
        </w:rPr>
        <w:t xml:space="preserve">зом министерства труда и социальной защиты населения Ставропольского края от </w:t>
      </w:r>
      <w:r w:rsidR="000A523C">
        <w:rPr>
          <w:szCs w:val="28"/>
          <w:lang w:eastAsia="ru-RU"/>
        </w:rPr>
        <w:t>09 октября</w:t>
      </w:r>
      <w:proofErr w:type="gramEnd"/>
      <w:r w:rsidR="000A523C">
        <w:rPr>
          <w:szCs w:val="28"/>
          <w:lang w:eastAsia="ru-RU"/>
        </w:rPr>
        <w:t xml:space="preserve"> 2020</w:t>
      </w:r>
      <w:r w:rsidRPr="000047CC">
        <w:rPr>
          <w:szCs w:val="28"/>
          <w:lang w:eastAsia="ru-RU"/>
        </w:rPr>
        <w:t xml:space="preserve"> г. № </w:t>
      </w:r>
      <w:r w:rsidR="000A523C">
        <w:rPr>
          <w:szCs w:val="28"/>
          <w:lang w:eastAsia="ru-RU"/>
        </w:rPr>
        <w:t>333</w:t>
      </w:r>
      <w:r w:rsidRPr="000047CC">
        <w:rPr>
          <w:szCs w:val="28"/>
          <w:lang w:eastAsia="ru-RU"/>
        </w:rPr>
        <w:t xml:space="preserve"> «О внесении изменений</w:t>
      </w:r>
      <w:r w:rsidR="000A523C">
        <w:rPr>
          <w:szCs w:val="28"/>
          <w:lang w:eastAsia="ru-RU"/>
        </w:rPr>
        <w:t xml:space="preserve"> в типовой админ</w:t>
      </w:r>
      <w:r w:rsidR="000A523C">
        <w:rPr>
          <w:szCs w:val="28"/>
          <w:lang w:eastAsia="ru-RU"/>
        </w:rPr>
        <w:t>и</w:t>
      </w:r>
      <w:r w:rsidR="000A523C">
        <w:rPr>
          <w:szCs w:val="28"/>
          <w:lang w:eastAsia="ru-RU"/>
        </w:rPr>
        <w:t>стративный регламент предоставления органом труда и социальной защиты населения администрации</w:t>
      </w:r>
      <w:r w:rsidR="000A523C" w:rsidRPr="000A523C">
        <w:rPr>
          <w:szCs w:val="28"/>
          <w:lang w:eastAsia="ru-RU"/>
        </w:rPr>
        <w:t xml:space="preserve"> </w:t>
      </w:r>
      <w:r w:rsidR="000A523C" w:rsidRPr="000047CC">
        <w:rPr>
          <w:szCs w:val="28"/>
          <w:lang w:eastAsia="ru-RU"/>
        </w:rPr>
        <w:t>муниципального района (городского округа) Ста</w:t>
      </w:r>
      <w:r w:rsidR="000A523C" w:rsidRPr="000047CC">
        <w:rPr>
          <w:szCs w:val="28"/>
          <w:lang w:eastAsia="ru-RU"/>
        </w:rPr>
        <w:t>в</w:t>
      </w:r>
      <w:proofErr w:type="gramStart"/>
      <w:r w:rsidR="000A523C" w:rsidRPr="000047CC">
        <w:rPr>
          <w:szCs w:val="28"/>
          <w:lang w:eastAsia="ru-RU"/>
        </w:rPr>
        <w:t>ропольского края государственной услуги «Осуществление назначения и в</w:t>
      </w:r>
      <w:r w:rsidR="000A523C" w:rsidRPr="000047CC">
        <w:rPr>
          <w:szCs w:val="28"/>
          <w:lang w:eastAsia="ru-RU"/>
        </w:rPr>
        <w:t>ы</w:t>
      </w:r>
      <w:r w:rsidR="000A523C" w:rsidRPr="000047CC">
        <w:rPr>
          <w:szCs w:val="28"/>
          <w:lang w:eastAsia="ru-RU"/>
        </w:rPr>
        <w:t>платы денежных компенсаций семьям, в которых в период с 01 января 2011 года по 31 декабря 2015 года родился третий или последующий ребенок, в соответствии с Законом Ставропольского края от 27 декабря 2012 г. № 123-кз «О мерах социальной поддержки многодетных семей»</w:t>
      </w:r>
      <w:r w:rsidR="000A523C">
        <w:rPr>
          <w:szCs w:val="28"/>
          <w:lang w:eastAsia="ru-RU"/>
        </w:rPr>
        <w:t>, утвержденный</w:t>
      </w:r>
      <w:r w:rsidRPr="000047CC">
        <w:rPr>
          <w:szCs w:val="28"/>
          <w:lang w:eastAsia="ru-RU"/>
        </w:rPr>
        <w:t xml:space="preserve"> прик</w:t>
      </w:r>
      <w:r w:rsidRPr="000047CC">
        <w:rPr>
          <w:szCs w:val="28"/>
          <w:lang w:eastAsia="ru-RU"/>
        </w:rPr>
        <w:t>а</w:t>
      </w:r>
      <w:r w:rsidRPr="000047CC">
        <w:rPr>
          <w:szCs w:val="28"/>
          <w:lang w:eastAsia="ru-RU"/>
        </w:rPr>
        <w:t>з</w:t>
      </w:r>
      <w:r w:rsidR="000A523C">
        <w:rPr>
          <w:szCs w:val="28"/>
          <w:lang w:eastAsia="ru-RU"/>
        </w:rPr>
        <w:t>ом</w:t>
      </w:r>
      <w:r w:rsidRPr="000047CC">
        <w:rPr>
          <w:szCs w:val="28"/>
          <w:lang w:eastAsia="ru-RU"/>
        </w:rPr>
        <w:t xml:space="preserve"> министерства труда и социальной защиты населения Ставропольского края от 13</w:t>
      </w:r>
      <w:proofErr w:type="gramEnd"/>
      <w:r w:rsidRPr="000047CC">
        <w:rPr>
          <w:szCs w:val="28"/>
          <w:lang w:eastAsia="ru-RU"/>
        </w:rPr>
        <w:t xml:space="preserve"> марта 2019 г. №</w:t>
      </w:r>
      <w:r w:rsidR="000A523C">
        <w:rPr>
          <w:szCs w:val="28"/>
          <w:lang w:eastAsia="ru-RU"/>
        </w:rPr>
        <w:t xml:space="preserve"> </w:t>
      </w:r>
      <w:r w:rsidRPr="000047CC">
        <w:rPr>
          <w:szCs w:val="28"/>
          <w:lang w:eastAsia="ru-RU"/>
        </w:rPr>
        <w:t>75, на основании статей 57, 61 Устава Георгие</w:t>
      </w:r>
      <w:r w:rsidRPr="000047CC">
        <w:rPr>
          <w:szCs w:val="28"/>
          <w:lang w:eastAsia="ru-RU"/>
        </w:rPr>
        <w:t>в</w:t>
      </w:r>
      <w:r w:rsidRPr="000047CC">
        <w:rPr>
          <w:szCs w:val="28"/>
          <w:lang w:eastAsia="ru-RU"/>
        </w:rPr>
        <w:t>ского городского округа Ставропольского края администрация Георгиевск</w:t>
      </w:r>
      <w:r w:rsidRPr="000047CC">
        <w:rPr>
          <w:szCs w:val="28"/>
          <w:lang w:eastAsia="ru-RU"/>
        </w:rPr>
        <w:t>о</w:t>
      </w:r>
      <w:r w:rsidRPr="000047CC">
        <w:rPr>
          <w:szCs w:val="28"/>
          <w:lang w:eastAsia="ru-RU"/>
        </w:rPr>
        <w:t>го городского округа Ставропольского края</w:t>
      </w:r>
    </w:p>
    <w:p w:rsidR="000047CC" w:rsidRPr="000047CC" w:rsidRDefault="000047CC" w:rsidP="000047CC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0047CC" w:rsidRPr="000047CC" w:rsidRDefault="000047CC" w:rsidP="000047CC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0047CC" w:rsidRPr="000047CC" w:rsidRDefault="000047CC" w:rsidP="000047CC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  <w:r w:rsidRPr="000047CC">
        <w:rPr>
          <w:szCs w:val="28"/>
          <w:lang w:eastAsia="ru-RU"/>
        </w:rPr>
        <w:t>ПОСТАНОВЛЯЕТ:</w:t>
      </w:r>
    </w:p>
    <w:p w:rsidR="000047CC" w:rsidRPr="000047CC" w:rsidRDefault="000047CC" w:rsidP="000047CC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0047CC" w:rsidRPr="000047CC" w:rsidRDefault="000047CC" w:rsidP="000047CC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0047CC" w:rsidRPr="000047CC" w:rsidRDefault="000047CC" w:rsidP="000047CC">
      <w:pPr>
        <w:widowControl w:val="0"/>
        <w:tabs>
          <w:tab w:val="left" w:pos="540"/>
          <w:tab w:val="left" w:pos="720"/>
          <w:tab w:val="left" w:pos="900"/>
        </w:tabs>
        <w:autoSpaceDE w:val="0"/>
        <w:ind w:firstLine="709"/>
        <w:jc w:val="both"/>
        <w:rPr>
          <w:rFonts w:eastAsia="Arial"/>
          <w:szCs w:val="28"/>
        </w:rPr>
      </w:pPr>
      <w:r w:rsidRPr="000047CC">
        <w:rPr>
          <w:rFonts w:eastAsia="Arial"/>
          <w:szCs w:val="28"/>
        </w:rPr>
        <w:t xml:space="preserve">1. </w:t>
      </w:r>
      <w:proofErr w:type="gramStart"/>
      <w:r w:rsidRPr="000047CC">
        <w:rPr>
          <w:rFonts w:eastAsia="Arial"/>
          <w:szCs w:val="28"/>
        </w:rPr>
        <w:t xml:space="preserve">Утвердить прилагаемые изменения, которые вносятся в </w:t>
      </w:r>
      <w:r w:rsidR="0078757E" w:rsidRPr="000047CC">
        <w:rPr>
          <w:szCs w:val="28"/>
          <w:lang w:eastAsia="ru-RU"/>
        </w:rPr>
        <w:t>администр</w:t>
      </w:r>
      <w:r w:rsidR="0078757E" w:rsidRPr="000047CC">
        <w:rPr>
          <w:szCs w:val="28"/>
          <w:lang w:eastAsia="ru-RU"/>
        </w:rPr>
        <w:t>а</w:t>
      </w:r>
      <w:r w:rsidR="0078757E" w:rsidRPr="000047CC">
        <w:rPr>
          <w:szCs w:val="28"/>
          <w:lang w:eastAsia="ru-RU"/>
        </w:rPr>
        <w:lastRenderedPageBreak/>
        <w:t>тивн</w:t>
      </w:r>
      <w:r w:rsidR="0078757E">
        <w:rPr>
          <w:szCs w:val="28"/>
          <w:lang w:eastAsia="ru-RU"/>
        </w:rPr>
        <w:t>ый</w:t>
      </w:r>
      <w:r w:rsidR="0078757E" w:rsidRPr="000047CC">
        <w:rPr>
          <w:szCs w:val="28"/>
          <w:lang w:eastAsia="ru-RU"/>
        </w:rPr>
        <w:t xml:space="preserve"> регламент предоставления управлением труда и социальной защиты населения администрации Георгиевского городского округа Ставропольского края государственной услуги «Осуществление назначения и выплаты дене</w:t>
      </w:r>
      <w:r w:rsidR="0078757E" w:rsidRPr="000047CC">
        <w:rPr>
          <w:szCs w:val="28"/>
          <w:lang w:eastAsia="ru-RU"/>
        </w:rPr>
        <w:t>ж</w:t>
      </w:r>
      <w:r w:rsidR="0078757E" w:rsidRPr="000047CC">
        <w:rPr>
          <w:szCs w:val="28"/>
          <w:lang w:eastAsia="ru-RU"/>
        </w:rPr>
        <w:t>ных компенсаций семьям, в которых в период с 01 января 2011 года по 31 д</w:t>
      </w:r>
      <w:r w:rsidR="0078757E" w:rsidRPr="000047CC">
        <w:rPr>
          <w:szCs w:val="28"/>
          <w:lang w:eastAsia="ru-RU"/>
        </w:rPr>
        <w:t>е</w:t>
      </w:r>
      <w:r w:rsidR="0078757E" w:rsidRPr="000047CC">
        <w:rPr>
          <w:szCs w:val="28"/>
          <w:lang w:eastAsia="ru-RU"/>
        </w:rPr>
        <w:t>кабря 2015 года родился третий или последующий ребенок, в соответствии с Законом Ставропольского края от 27 декабря 2012 г</w:t>
      </w:r>
      <w:proofErr w:type="gramEnd"/>
      <w:r w:rsidR="0078757E" w:rsidRPr="000047CC">
        <w:rPr>
          <w:szCs w:val="28"/>
          <w:lang w:eastAsia="ru-RU"/>
        </w:rPr>
        <w:t xml:space="preserve">. № </w:t>
      </w:r>
      <w:proofErr w:type="gramStart"/>
      <w:r w:rsidR="0078757E" w:rsidRPr="000047CC">
        <w:rPr>
          <w:szCs w:val="28"/>
          <w:lang w:eastAsia="ru-RU"/>
        </w:rPr>
        <w:t>123-кз «О мерах с</w:t>
      </w:r>
      <w:r w:rsidR="0078757E" w:rsidRPr="000047CC">
        <w:rPr>
          <w:szCs w:val="28"/>
          <w:lang w:eastAsia="ru-RU"/>
        </w:rPr>
        <w:t>о</w:t>
      </w:r>
      <w:r w:rsidR="0078757E" w:rsidRPr="000047CC">
        <w:rPr>
          <w:szCs w:val="28"/>
          <w:lang w:eastAsia="ru-RU"/>
        </w:rPr>
        <w:t>циальной поддержки многодетных семей»</w:t>
      </w:r>
      <w:r w:rsidR="0078757E">
        <w:rPr>
          <w:szCs w:val="28"/>
          <w:lang w:eastAsia="ru-RU"/>
        </w:rPr>
        <w:t xml:space="preserve">, утвержденный </w:t>
      </w:r>
      <w:r w:rsidRPr="000047CC">
        <w:rPr>
          <w:rFonts w:eastAsia="Arial"/>
          <w:szCs w:val="28"/>
        </w:rPr>
        <w:t>постановление</w:t>
      </w:r>
      <w:r w:rsidR="0078757E">
        <w:rPr>
          <w:rFonts w:eastAsia="Arial"/>
          <w:szCs w:val="28"/>
        </w:rPr>
        <w:t>м</w:t>
      </w:r>
      <w:r w:rsidRPr="000047CC">
        <w:rPr>
          <w:rFonts w:eastAsia="Arial"/>
          <w:szCs w:val="28"/>
        </w:rPr>
        <w:t xml:space="preserve"> администрации Георгиевского городского округа Ставропольского края от 06 августа 2019 г. № 2505 «</w:t>
      </w:r>
      <w:r w:rsidRPr="000047CC">
        <w:rPr>
          <w:szCs w:val="28"/>
          <w:lang w:eastAsia="ru-RU"/>
        </w:rPr>
        <w:t>Об утверждении административного регламента предоставления управлением труда и социальной защиты населения админ</w:t>
      </w:r>
      <w:r w:rsidRPr="000047CC">
        <w:rPr>
          <w:szCs w:val="28"/>
          <w:lang w:eastAsia="ru-RU"/>
        </w:rPr>
        <w:t>и</w:t>
      </w:r>
      <w:r w:rsidRPr="000047CC">
        <w:rPr>
          <w:szCs w:val="28"/>
          <w:lang w:eastAsia="ru-RU"/>
        </w:rPr>
        <w:t>страции Георгиевского городского округа Ставропольского края госуда</w:t>
      </w:r>
      <w:r w:rsidRPr="000047CC">
        <w:rPr>
          <w:szCs w:val="28"/>
          <w:lang w:eastAsia="ru-RU"/>
        </w:rPr>
        <w:t>р</w:t>
      </w:r>
      <w:r w:rsidRPr="000047CC">
        <w:rPr>
          <w:szCs w:val="28"/>
          <w:lang w:eastAsia="ru-RU"/>
        </w:rPr>
        <w:t>ственной услуги «Осуществление назначения и выплаты денежных компе</w:t>
      </w:r>
      <w:r w:rsidRPr="000047CC">
        <w:rPr>
          <w:szCs w:val="28"/>
          <w:lang w:eastAsia="ru-RU"/>
        </w:rPr>
        <w:t>н</w:t>
      </w:r>
      <w:r w:rsidRPr="000047CC">
        <w:rPr>
          <w:szCs w:val="28"/>
          <w:lang w:eastAsia="ru-RU"/>
        </w:rPr>
        <w:t>саций семьям, в которых в период с 01 января 2011 года по 31 декабря 2015</w:t>
      </w:r>
      <w:proofErr w:type="gramEnd"/>
      <w:r w:rsidRPr="000047CC">
        <w:rPr>
          <w:szCs w:val="28"/>
          <w:lang w:eastAsia="ru-RU"/>
        </w:rPr>
        <w:t xml:space="preserve"> года родился третий или последующий ребенок, в соответствии с Законом Ставропольского края от 27 декабря 2012 г. № 123-кз «О мерах социальной поддержки многодетных семей»</w:t>
      </w:r>
      <w:r w:rsidR="00703228">
        <w:rPr>
          <w:szCs w:val="28"/>
          <w:lang w:eastAsia="ru-RU"/>
        </w:rPr>
        <w:t xml:space="preserve"> (с изменениями, внесенными постановлен</w:t>
      </w:r>
      <w:r w:rsidR="00703228">
        <w:rPr>
          <w:szCs w:val="28"/>
          <w:lang w:eastAsia="ru-RU"/>
        </w:rPr>
        <w:t>и</w:t>
      </w:r>
      <w:r w:rsidR="00703228">
        <w:rPr>
          <w:szCs w:val="28"/>
          <w:lang w:eastAsia="ru-RU"/>
        </w:rPr>
        <w:t xml:space="preserve">ем администрации </w:t>
      </w:r>
      <w:r w:rsidR="00703228" w:rsidRPr="000047CC">
        <w:rPr>
          <w:szCs w:val="28"/>
          <w:lang w:eastAsia="ru-RU"/>
        </w:rPr>
        <w:t xml:space="preserve">Георгиевского городского округа Ставропольского </w:t>
      </w:r>
      <w:r w:rsidR="00703228">
        <w:rPr>
          <w:szCs w:val="28"/>
          <w:lang w:eastAsia="ru-RU"/>
        </w:rPr>
        <w:t>от 01 ноября 2019 г. № 3533)</w:t>
      </w:r>
      <w:r w:rsidRPr="000047CC">
        <w:rPr>
          <w:szCs w:val="28"/>
          <w:lang w:eastAsia="ru-RU"/>
        </w:rPr>
        <w:t>.</w:t>
      </w:r>
    </w:p>
    <w:p w:rsidR="000047CC" w:rsidRPr="000047CC" w:rsidRDefault="000047CC" w:rsidP="000047CC">
      <w:pPr>
        <w:ind w:firstLine="709"/>
        <w:jc w:val="both"/>
        <w:rPr>
          <w:rFonts w:eastAsia="Calibri"/>
          <w:szCs w:val="28"/>
          <w:lang w:eastAsia="en-US"/>
        </w:rPr>
      </w:pPr>
    </w:p>
    <w:p w:rsidR="000047CC" w:rsidRPr="000047CC" w:rsidRDefault="000047CC" w:rsidP="000047CC">
      <w:pPr>
        <w:ind w:firstLine="709"/>
        <w:jc w:val="both"/>
        <w:rPr>
          <w:rFonts w:eastAsia="Calibri"/>
          <w:szCs w:val="28"/>
          <w:lang w:eastAsia="en-US"/>
        </w:rPr>
      </w:pPr>
      <w:r w:rsidRPr="000047CC">
        <w:rPr>
          <w:rFonts w:eastAsia="Calibri"/>
          <w:szCs w:val="28"/>
          <w:lang w:eastAsia="en-US"/>
        </w:rPr>
        <w:t xml:space="preserve">2. </w:t>
      </w:r>
      <w:proofErr w:type="gramStart"/>
      <w:r w:rsidRPr="000047CC">
        <w:rPr>
          <w:rFonts w:eastAsia="Calibri"/>
          <w:szCs w:val="28"/>
          <w:lang w:eastAsia="en-US"/>
        </w:rPr>
        <w:t>Контроль за</w:t>
      </w:r>
      <w:proofErr w:type="gramEnd"/>
      <w:r w:rsidRPr="000047CC">
        <w:rPr>
          <w:rFonts w:eastAsia="Calibri"/>
          <w:szCs w:val="28"/>
          <w:lang w:eastAsia="en-US"/>
        </w:rPr>
        <w:t xml:space="preserve"> выполнением настоящего постановления </w:t>
      </w:r>
      <w:r w:rsidR="00CF4EFC">
        <w:rPr>
          <w:rFonts w:eastAsia="Calibri"/>
          <w:szCs w:val="28"/>
          <w:lang w:eastAsia="en-US"/>
        </w:rPr>
        <w:t>оставляю за собой</w:t>
      </w:r>
      <w:r w:rsidRPr="000047CC">
        <w:rPr>
          <w:rFonts w:eastAsia="Calibri"/>
          <w:szCs w:val="28"/>
          <w:lang w:eastAsia="en-US"/>
        </w:rPr>
        <w:t>.</w:t>
      </w:r>
    </w:p>
    <w:p w:rsidR="000047CC" w:rsidRPr="000047CC" w:rsidRDefault="000047CC" w:rsidP="000047CC">
      <w:pPr>
        <w:ind w:firstLine="709"/>
        <w:jc w:val="both"/>
        <w:rPr>
          <w:rFonts w:eastAsia="Calibri"/>
          <w:szCs w:val="28"/>
          <w:lang w:eastAsia="en-US"/>
        </w:rPr>
      </w:pPr>
    </w:p>
    <w:p w:rsidR="000047CC" w:rsidRPr="000047CC" w:rsidRDefault="000047CC" w:rsidP="000047CC">
      <w:pPr>
        <w:ind w:firstLine="709"/>
        <w:jc w:val="both"/>
        <w:rPr>
          <w:rFonts w:eastAsia="Calibri"/>
          <w:szCs w:val="28"/>
          <w:lang w:eastAsia="en-US"/>
        </w:rPr>
      </w:pPr>
      <w:r w:rsidRPr="000047CC">
        <w:rPr>
          <w:rFonts w:eastAsia="Calibri"/>
          <w:szCs w:val="28"/>
          <w:lang w:eastAsia="en-US"/>
        </w:rPr>
        <w:t xml:space="preserve">3. </w:t>
      </w:r>
      <w:r w:rsidRPr="000047CC">
        <w:rPr>
          <w:szCs w:val="28"/>
          <w:lang w:eastAsia="ru-RU"/>
        </w:rPr>
        <w:t>Настоящее постановление вступает в силу со дня его официального опубликования.</w:t>
      </w:r>
    </w:p>
    <w:p w:rsidR="000047CC" w:rsidRPr="000047CC" w:rsidRDefault="000047CC" w:rsidP="000047CC">
      <w:pPr>
        <w:jc w:val="both"/>
        <w:rPr>
          <w:rFonts w:eastAsia="Calibri"/>
          <w:szCs w:val="28"/>
          <w:lang w:eastAsia="en-US"/>
        </w:rPr>
      </w:pPr>
    </w:p>
    <w:p w:rsidR="000047CC" w:rsidRPr="000047CC" w:rsidRDefault="000047CC" w:rsidP="000047CC">
      <w:pPr>
        <w:jc w:val="both"/>
        <w:rPr>
          <w:rFonts w:eastAsia="Calibri"/>
          <w:szCs w:val="28"/>
          <w:lang w:eastAsia="en-US"/>
        </w:rPr>
      </w:pPr>
    </w:p>
    <w:p w:rsidR="000047CC" w:rsidRPr="000047CC" w:rsidRDefault="000047CC" w:rsidP="000047CC">
      <w:pPr>
        <w:tabs>
          <w:tab w:val="left" w:pos="426"/>
        </w:tabs>
        <w:jc w:val="both"/>
        <w:rPr>
          <w:rFonts w:eastAsia="Calibri"/>
          <w:szCs w:val="28"/>
          <w:lang w:eastAsia="en-US"/>
        </w:rPr>
      </w:pPr>
    </w:p>
    <w:p w:rsidR="000047CC" w:rsidRPr="000047CC" w:rsidRDefault="00CF4EFC" w:rsidP="00C975BA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  <w:lang w:eastAsia="ru-RU"/>
        </w:rPr>
      </w:pPr>
      <w:proofErr w:type="gramStart"/>
      <w:r>
        <w:rPr>
          <w:szCs w:val="28"/>
          <w:lang w:eastAsia="ru-RU"/>
        </w:rPr>
        <w:t>Исполняющая</w:t>
      </w:r>
      <w:proofErr w:type="gramEnd"/>
      <w:r>
        <w:rPr>
          <w:szCs w:val="28"/>
          <w:lang w:eastAsia="ru-RU"/>
        </w:rPr>
        <w:t xml:space="preserve"> полномочия </w:t>
      </w:r>
      <w:r w:rsidR="000047CC" w:rsidRPr="000047CC">
        <w:rPr>
          <w:szCs w:val="28"/>
          <w:lang w:eastAsia="ru-RU"/>
        </w:rPr>
        <w:t>Глав</w:t>
      </w:r>
      <w:r>
        <w:rPr>
          <w:szCs w:val="28"/>
          <w:lang w:eastAsia="ru-RU"/>
        </w:rPr>
        <w:t>ы</w:t>
      </w:r>
    </w:p>
    <w:p w:rsidR="000047CC" w:rsidRPr="000047CC" w:rsidRDefault="000047CC" w:rsidP="00C975BA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  <w:lang w:eastAsia="ru-RU"/>
        </w:rPr>
      </w:pPr>
      <w:r w:rsidRPr="000047CC">
        <w:rPr>
          <w:szCs w:val="28"/>
          <w:lang w:eastAsia="ru-RU"/>
        </w:rPr>
        <w:t>Георгиевского городского округа</w:t>
      </w:r>
    </w:p>
    <w:p w:rsidR="000047CC" w:rsidRPr="000047CC" w:rsidRDefault="000047CC" w:rsidP="00C975BA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  <w:lang w:eastAsia="ru-RU"/>
        </w:rPr>
      </w:pPr>
      <w:r w:rsidRPr="000047CC">
        <w:rPr>
          <w:szCs w:val="28"/>
          <w:lang w:eastAsia="ru-RU"/>
        </w:rPr>
        <w:t xml:space="preserve">Ставропольского края                                            </w:t>
      </w:r>
      <w:r w:rsidR="0086533E">
        <w:rPr>
          <w:szCs w:val="28"/>
          <w:lang w:eastAsia="ru-RU"/>
        </w:rPr>
        <w:t xml:space="preserve">    </w:t>
      </w:r>
      <w:r w:rsidRPr="000047CC">
        <w:rPr>
          <w:szCs w:val="28"/>
          <w:lang w:eastAsia="ru-RU"/>
        </w:rPr>
        <w:t xml:space="preserve">                            </w:t>
      </w:r>
      <w:r w:rsidR="00CF4EFC" w:rsidRPr="000047CC">
        <w:rPr>
          <w:szCs w:val="28"/>
        </w:rPr>
        <w:t>Ж.А.Донец</w:t>
      </w:r>
    </w:p>
    <w:p w:rsidR="000047CC" w:rsidRPr="000047CC" w:rsidRDefault="000047CC" w:rsidP="0044781F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0047CC" w:rsidRPr="000047CC" w:rsidRDefault="000047CC" w:rsidP="0044781F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0047CC" w:rsidRPr="000047CC" w:rsidRDefault="000047CC" w:rsidP="0044781F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0047CC" w:rsidRPr="000047CC" w:rsidRDefault="000047CC" w:rsidP="0044781F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AE7782" w:rsidRDefault="00AE7782" w:rsidP="00E05634">
      <w:pPr>
        <w:widowControl w:val="0"/>
        <w:spacing w:line="240" w:lineRule="exact"/>
        <w:jc w:val="both"/>
        <w:rPr>
          <w:kern w:val="2"/>
          <w:szCs w:val="28"/>
          <w:lang w:eastAsia="ar-SA"/>
        </w:rPr>
      </w:pPr>
      <w:r w:rsidRPr="00AE7782">
        <w:rPr>
          <w:kern w:val="2"/>
          <w:szCs w:val="28"/>
          <w:lang w:eastAsia="ar-SA"/>
        </w:rPr>
        <w:t xml:space="preserve">Проект вносит первый заместитель главы администрации </w:t>
      </w:r>
    </w:p>
    <w:p w:rsidR="00AE7782" w:rsidRPr="00AE7782" w:rsidRDefault="00AE7782" w:rsidP="00E05634">
      <w:pPr>
        <w:widowControl w:val="0"/>
        <w:spacing w:line="240" w:lineRule="exact"/>
        <w:jc w:val="both"/>
        <w:rPr>
          <w:kern w:val="2"/>
          <w:szCs w:val="28"/>
          <w:lang w:eastAsia="ar-SA"/>
        </w:rPr>
      </w:pPr>
      <w:r w:rsidRPr="00AE7782">
        <w:rPr>
          <w:kern w:val="2"/>
          <w:szCs w:val="28"/>
          <w:lang w:eastAsia="ar-SA"/>
        </w:rPr>
        <w:t xml:space="preserve">                                                                                                                     Г.Г.Батин</w:t>
      </w:r>
    </w:p>
    <w:p w:rsidR="000047CC" w:rsidRPr="000047CC" w:rsidRDefault="000047CC" w:rsidP="00E05634">
      <w:pPr>
        <w:spacing w:line="240" w:lineRule="exact"/>
        <w:jc w:val="both"/>
        <w:rPr>
          <w:szCs w:val="28"/>
        </w:rPr>
      </w:pPr>
      <w:r w:rsidRPr="000047CC">
        <w:rPr>
          <w:szCs w:val="28"/>
        </w:rPr>
        <w:t>Проект визируют:</w:t>
      </w:r>
    </w:p>
    <w:p w:rsidR="000047CC" w:rsidRPr="000047CC" w:rsidRDefault="000047CC" w:rsidP="00E05634">
      <w:pPr>
        <w:spacing w:line="240" w:lineRule="exact"/>
        <w:jc w:val="both"/>
        <w:rPr>
          <w:szCs w:val="28"/>
        </w:rPr>
      </w:pPr>
    </w:p>
    <w:p w:rsidR="000047CC" w:rsidRPr="000047CC" w:rsidRDefault="0088223C" w:rsidP="00E05634">
      <w:pPr>
        <w:spacing w:line="240" w:lineRule="exact"/>
        <w:jc w:val="both"/>
        <w:rPr>
          <w:szCs w:val="28"/>
        </w:rPr>
      </w:pPr>
      <w:r>
        <w:rPr>
          <w:szCs w:val="28"/>
        </w:rPr>
        <w:t>управляющ</w:t>
      </w:r>
      <w:r w:rsidR="00CF4EFC">
        <w:rPr>
          <w:szCs w:val="28"/>
        </w:rPr>
        <w:t>ий</w:t>
      </w:r>
      <w:r w:rsidR="000047CC" w:rsidRPr="000047CC">
        <w:rPr>
          <w:szCs w:val="28"/>
        </w:rPr>
        <w:t xml:space="preserve"> делами администрации           </w:t>
      </w:r>
      <w:r w:rsidR="0044781F">
        <w:rPr>
          <w:szCs w:val="28"/>
        </w:rPr>
        <w:t xml:space="preserve"> </w:t>
      </w:r>
      <w:r w:rsidR="000047CC" w:rsidRPr="000047CC">
        <w:rPr>
          <w:szCs w:val="28"/>
        </w:rPr>
        <w:t xml:space="preserve">           </w:t>
      </w:r>
      <w:r w:rsidR="00C975BA">
        <w:rPr>
          <w:szCs w:val="28"/>
        </w:rPr>
        <w:t xml:space="preserve">  </w:t>
      </w:r>
      <w:r w:rsidR="000047CC" w:rsidRPr="000047CC">
        <w:rPr>
          <w:szCs w:val="28"/>
        </w:rPr>
        <w:t xml:space="preserve">                   </w:t>
      </w:r>
      <w:r>
        <w:rPr>
          <w:szCs w:val="28"/>
        </w:rPr>
        <w:t>А.Н.Савченко</w:t>
      </w:r>
    </w:p>
    <w:p w:rsidR="000047CC" w:rsidRPr="000047CC" w:rsidRDefault="000047CC" w:rsidP="00E05634">
      <w:pPr>
        <w:spacing w:line="240" w:lineRule="exact"/>
        <w:jc w:val="both"/>
        <w:rPr>
          <w:szCs w:val="28"/>
        </w:rPr>
      </w:pPr>
    </w:p>
    <w:p w:rsidR="0044781F" w:rsidRDefault="000047CC" w:rsidP="00E05634">
      <w:pPr>
        <w:spacing w:line="240" w:lineRule="exact"/>
        <w:jc w:val="both"/>
        <w:rPr>
          <w:szCs w:val="28"/>
        </w:rPr>
      </w:pPr>
      <w:r w:rsidRPr="000047CC">
        <w:rPr>
          <w:szCs w:val="28"/>
        </w:rPr>
        <w:t>начальник</w:t>
      </w:r>
      <w:r w:rsidR="00C975BA">
        <w:rPr>
          <w:szCs w:val="28"/>
        </w:rPr>
        <w:t xml:space="preserve"> отдела общего</w:t>
      </w:r>
      <w:r w:rsidR="0044781F">
        <w:rPr>
          <w:szCs w:val="28"/>
        </w:rPr>
        <w:t xml:space="preserve"> </w:t>
      </w:r>
      <w:r w:rsidRPr="000047CC">
        <w:rPr>
          <w:szCs w:val="28"/>
        </w:rPr>
        <w:t>делопроизводства</w:t>
      </w:r>
    </w:p>
    <w:p w:rsidR="000047CC" w:rsidRPr="000047CC" w:rsidRDefault="000047CC" w:rsidP="00E05634">
      <w:pPr>
        <w:spacing w:line="240" w:lineRule="exact"/>
        <w:jc w:val="both"/>
        <w:rPr>
          <w:szCs w:val="28"/>
        </w:rPr>
      </w:pPr>
      <w:r w:rsidRPr="000047CC">
        <w:rPr>
          <w:szCs w:val="28"/>
        </w:rPr>
        <w:t>и протокола администрации</w:t>
      </w:r>
      <w:r w:rsidR="00C975BA">
        <w:rPr>
          <w:szCs w:val="28"/>
        </w:rPr>
        <w:t xml:space="preserve">      </w:t>
      </w:r>
      <w:r w:rsidR="0044781F">
        <w:rPr>
          <w:szCs w:val="28"/>
        </w:rPr>
        <w:t xml:space="preserve">                               </w:t>
      </w:r>
      <w:r w:rsidR="0086533E">
        <w:rPr>
          <w:szCs w:val="28"/>
        </w:rPr>
        <w:t xml:space="preserve">           </w:t>
      </w:r>
      <w:r w:rsidR="00E05634">
        <w:rPr>
          <w:szCs w:val="28"/>
        </w:rPr>
        <w:t xml:space="preserve">             С.А.Воробьев</w:t>
      </w:r>
    </w:p>
    <w:p w:rsidR="000047CC" w:rsidRPr="000047CC" w:rsidRDefault="000047CC" w:rsidP="00E05634">
      <w:pPr>
        <w:spacing w:line="240" w:lineRule="exact"/>
        <w:jc w:val="both"/>
        <w:rPr>
          <w:szCs w:val="28"/>
        </w:rPr>
      </w:pPr>
    </w:p>
    <w:p w:rsidR="0044781F" w:rsidRDefault="000047CC" w:rsidP="00E05634">
      <w:pPr>
        <w:spacing w:line="240" w:lineRule="exact"/>
        <w:jc w:val="both"/>
        <w:rPr>
          <w:szCs w:val="28"/>
        </w:rPr>
      </w:pPr>
      <w:r w:rsidRPr="000047CC">
        <w:rPr>
          <w:szCs w:val="28"/>
        </w:rPr>
        <w:t>начальник</w:t>
      </w:r>
      <w:r w:rsidR="0004795F">
        <w:rPr>
          <w:szCs w:val="28"/>
        </w:rPr>
        <w:t xml:space="preserve"> правового</w:t>
      </w:r>
      <w:r w:rsidR="0044781F">
        <w:rPr>
          <w:szCs w:val="28"/>
        </w:rPr>
        <w:t xml:space="preserve"> </w:t>
      </w:r>
      <w:r w:rsidRPr="000047CC">
        <w:rPr>
          <w:szCs w:val="28"/>
        </w:rPr>
        <w:t>управления</w:t>
      </w:r>
    </w:p>
    <w:p w:rsidR="000047CC" w:rsidRDefault="000047CC" w:rsidP="00E05634">
      <w:pPr>
        <w:spacing w:line="240" w:lineRule="exact"/>
        <w:jc w:val="both"/>
        <w:rPr>
          <w:szCs w:val="28"/>
        </w:rPr>
      </w:pPr>
      <w:r w:rsidRPr="000047CC">
        <w:rPr>
          <w:szCs w:val="28"/>
        </w:rPr>
        <w:t xml:space="preserve">администрации    </w:t>
      </w:r>
      <w:r w:rsidR="0044781F">
        <w:rPr>
          <w:szCs w:val="28"/>
        </w:rPr>
        <w:t xml:space="preserve">                    </w:t>
      </w:r>
      <w:r w:rsidRPr="000047CC">
        <w:rPr>
          <w:szCs w:val="28"/>
        </w:rPr>
        <w:t xml:space="preserve">                            </w:t>
      </w:r>
      <w:r w:rsidR="00AE7782">
        <w:rPr>
          <w:szCs w:val="28"/>
        </w:rPr>
        <w:t xml:space="preserve">  </w:t>
      </w:r>
      <w:r w:rsidRPr="000047CC">
        <w:rPr>
          <w:szCs w:val="28"/>
        </w:rPr>
        <w:t xml:space="preserve">     </w:t>
      </w:r>
      <w:r w:rsidR="00AE7782">
        <w:rPr>
          <w:szCs w:val="28"/>
        </w:rPr>
        <w:t xml:space="preserve">      </w:t>
      </w:r>
      <w:r w:rsidRPr="000047CC">
        <w:rPr>
          <w:szCs w:val="28"/>
        </w:rPr>
        <w:t xml:space="preserve">                </w:t>
      </w:r>
      <w:r w:rsidR="0004795F">
        <w:rPr>
          <w:szCs w:val="28"/>
        </w:rPr>
        <w:t xml:space="preserve">       И.В.</w:t>
      </w:r>
      <w:r w:rsidR="00AE7782">
        <w:rPr>
          <w:szCs w:val="28"/>
        </w:rPr>
        <w:t>Кельм</w:t>
      </w:r>
    </w:p>
    <w:p w:rsidR="00AE7782" w:rsidRPr="000047CC" w:rsidRDefault="00AE7782" w:rsidP="00E05634">
      <w:pPr>
        <w:spacing w:line="240" w:lineRule="exact"/>
        <w:jc w:val="both"/>
        <w:rPr>
          <w:szCs w:val="28"/>
        </w:rPr>
      </w:pPr>
    </w:p>
    <w:p w:rsidR="000047CC" w:rsidRPr="000047CC" w:rsidRDefault="000047CC" w:rsidP="00E05634">
      <w:pPr>
        <w:tabs>
          <w:tab w:val="left" w:pos="9353"/>
        </w:tabs>
        <w:spacing w:line="240" w:lineRule="exact"/>
        <w:jc w:val="both"/>
        <w:rPr>
          <w:szCs w:val="28"/>
        </w:rPr>
      </w:pPr>
      <w:r w:rsidRPr="000047CC">
        <w:rPr>
          <w:szCs w:val="28"/>
        </w:rPr>
        <w:t xml:space="preserve">начальник управления экономического </w:t>
      </w:r>
    </w:p>
    <w:p w:rsidR="000047CC" w:rsidRPr="000047CC" w:rsidRDefault="000047CC" w:rsidP="00E05634">
      <w:pPr>
        <w:tabs>
          <w:tab w:val="left" w:pos="9353"/>
        </w:tabs>
        <w:spacing w:line="240" w:lineRule="exact"/>
        <w:jc w:val="both"/>
        <w:rPr>
          <w:szCs w:val="28"/>
        </w:rPr>
      </w:pPr>
      <w:r w:rsidRPr="000047CC">
        <w:rPr>
          <w:szCs w:val="28"/>
        </w:rPr>
        <w:t>развития и торговли администрации                                                  Ю.С.Дзиова</w:t>
      </w:r>
    </w:p>
    <w:p w:rsidR="00C975BA" w:rsidRDefault="00BE3C77" w:rsidP="00BE3C77">
      <w:pPr>
        <w:tabs>
          <w:tab w:val="left" w:pos="7938"/>
        </w:tabs>
        <w:spacing w:line="240" w:lineRule="exact"/>
        <w:ind w:left="-1418" w:right="1416"/>
        <w:jc w:val="both"/>
        <w:rPr>
          <w:szCs w:val="28"/>
        </w:rPr>
      </w:pPr>
      <w:r>
        <w:rPr>
          <w:noProof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9C380A" wp14:editId="5C1EB571">
                <wp:simplePos x="0" y="0"/>
                <wp:positionH relativeFrom="column">
                  <wp:posOffset>5615305</wp:posOffset>
                </wp:positionH>
                <wp:positionV relativeFrom="paragraph">
                  <wp:posOffset>-647700</wp:posOffset>
                </wp:positionV>
                <wp:extent cx="614045" cy="548005"/>
                <wp:effectExtent l="0" t="0" r="0" b="444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548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442.15pt;margin-top:-51pt;width:48.35pt;height:4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" stroked="f"/>
            </w:pict>
          </mc:Fallback>
        </mc:AlternateContent>
      </w:r>
      <w:r w:rsidR="000047CC" w:rsidRPr="000047CC">
        <w:rPr>
          <w:szCs w:val="28"/>
        </w:rPr>
        <w:t xml:space="preserve">начальник управления труда и </w:t>
      </w:r>
      <w:proofErr w:type="gramStart"/>
      <w:r w:rsidR="00C975BA">
        <w:rPr>
          <w:szCs w:val="28"/>
        </w:rPr>
        <w:t>социальной</w:t>
      </w:r>
      <w:proofErr w:type="gramEnd"/>
    </w:p>
    <w:p w:rsidR="000047CC" w:rsidRPr="000047CC" w:rsidRDefault="000047CC" w:rsidP="00BE3C77">
      <w:pPr>
        <w:tabs>
          <w:tab w:val="left" w:pos="7938"/>
        </w:tabs>
        <w:spacing w:line="240" w:lineRule="exact"/>
        <w:ind w:left="-1418" w:right="1416"/>
        <w:jc w:val="both"/>
        <w:rPr>
          <w:szCs w:val="28"/>
        </w:rPr>
      </w:pPr>
      <w:r w:rsidRPr="000047CC">
        <w:rPr>
          <w:szCs w:val="28"/>
        </w:rPr>
        <w:t xml:space="preserve">защиты населения администрации            </w:t>
      </w:r>
      <w:r w:rsidR="00C975BA">
        <w:rPr>
          <w:szCs w:val="28"/>
        </w:rPr>
        <w:t xml:space="preserve">                     </w:t>
      </w:r>
      <w:r w:rsidR="0088223C">
        <w:rPr>
          <w:szCs w:val="28"/>
        </w:rPr>
        <w:t xml:space="preserve">                </w:t>
      </w:r>
      <w:r w:rsidRPr="000047CC">
        <w:rPr>
          <w:szCs w:val="28"/>
        </w:rPr>
        <w:t xml:space="preserve">   </w:t>
      </w:r>
      <w:proofErr w:type="spellStart"/>
      <w:r w:rsidR="0088223C">
        <w:rPr>
          <w:szCs w:val="28"/>
        </w:rPr>
        <w:t>Ю.И.Капшук</w:t>
      </w:r>
      <w:proofErr w:type="spellEnd"/>
    </w:p>
    <w:p w:rsidR="000047CC" w:rsidRPr="000047CC" w:rsidRDefault="000047CC" w:rsidP="00BE3C77">
      <w:pPr>
        <w:tabs>
          <w:tab w:val="left" w:pos="7938"/>
        </w:tabs>
        <w:spacing w:line="240" w:lineRule="exact"/>
        <w:ind w:left="-1418" w:right="1416"/>
        <w:jc w:val="both"/>
        <w:rPr>
          <w:szCs w:val="28"/>
        </w:rPr>
      </w:pPr>
    </w:p>
    <w:p w:rsidR="00C175BA" w:rsidRDefault="000047CC" w:rsidP="00BE3C77">
      <w:pPr>
        <w:tabs>
          <w:tab w:val="left" w:pos="7938"/>
        </w:tabs>
        <w:spacing w:line="240" w:lineRule="exact"/>
        <w:ind w:left="-1418" w:right="1416"/>
        <w:jc w:val="both"/>
        <w:rPr>
          <w:szCs w:val="28"/>
        </w:rPr>
      </w:pPr>
      <w:r w:rsidRPr="000047CC">
        <w:rPr>
          <w:szCs w:val="28"/>
        </w:rPr>
        <w:t xml:space="preserve">консультант – юрисконсульт управления </w:t>
      </w:r>
    </w:p>
    <w:p w:rsidR="00C175BA" w:rsidRDefault="000047CC" w:rsidP="00BE3C77">
      <w:pPr>
        <w:tabs>
          <w:tab w:val="left" w:pos="7938"/>
        </w:tabs>
        <w:spacing w:line="240" w:lineRule="exact"/>
        <w:ind w:left="-1418" w:right="1416"/>
        <w:jc w:val="both"/>
        <w:rPr>
          <w:szCs w:val="28"/>
        </w:rPr>
      </w:pPr>
      <w:r w:rsidRPr="000047CC">
        <w:rPr>
          <w:szCs w:val="28"/>
        </w:rPr>
        <w:t>труда и социальной</w:t>
      </w:r>
      <w:r w:rsidR="00C175BA">
        <w:rPr>
          <w:szCs w:val="28"/>
        </w:rPr>
        <w:t xml:space="preserve"> </w:t>
      </w:r>
      <w:r w:rsidRPr="000047CC">
        <w:rPr>
          <w:szCs w:val="28"/>
        </w:rPr>
        <w:t>защиты населения</w:t>
      </w:r>
    </w:p>
    <w:p w:rsidR="000047CC" w:rsidRPr="000047CC" w:rsidRDefault="000047CC" w:rsidP="00BE3C77">
      <w:pPr>
        <w:tabs>
          <w:tab w:val="left" w:pos="7938"/>
        </w:tabs>
        <w:spacing w:line="240" w:lineRule="exact"/>
        <w:ind w:left="-1418" w:right="1416"/>
        <w:jc w:val="center"/>
        <w:rPr>
          <w:szCs w:val="28"/>
        </w:rPr>
      </w:pPr>
      <w:r w:rsidRPr="000047CC">
        <w:rPr>
          <w:szCs w:val="28"/>
        </w:rPr>
        <w:t xml:space="preserve">администрации              </w:t>
      </w:r>
      <w:r w:rsidR="00C175BA">
        <w:rPr>
          <w:szCs w:val="28"/>
        </w:rPr>
        <w:t xml:space="preserve">                                </w:t>
      </w:r>
      <w:r w:rsidRPr="000047CC">
        <w:rPr>
          <w:szCs w:val="28"/>
        </w:rPr>
        <w:t xml:space="preserve">                                      </w:t>
      </w:r>
      <w:proofErr w:type="spellStart"/>
      <w:r w:rsidRPr="000047CC">
        <w:rPr>
          <w:szCs w:val="28"/>
        </w:rPr>
        <w:t>С.А.Акопова</w:t>
      </w:r>
      <w:proofErr w:type="spellEnd"/>
    </w:p>
    <w:p w:rsidR="000047CC" w:rsidRPr="000047CC" w:rsidRDefault="000047CC" w:rsidP="00BE3C77">
      <w:pPr>
        <w:tabs>
          <w:tab w:val="left" w:pos="7938"/>
        </w:tabs>
        <w:spacing w:line="240" w:lineRule="exact"/>
        <w:ind w:left="-1418" w:right="1416"/>
        <w:jc w:val="center"/>
        <w:rPr>
          <w:szCs w:val="28"/>
        </w:rPr>
      </w:pPr>
    </w:p>
    <w:p w:rsidR="000047CC" w:rsidRPr="000047CC" w:rsidRDefault="000047CC" w:rsidP="00BE3C77">
      <w:pPr>
        <w:tabs>
          <w:tab w:val="left" w:pos="7938"/>
        </w:tabs>
        <w:spacing w:line="240" w:lineRule="exact"/>
        <w:ind w:left="-1418" w:right="1416"/>
        <w:jc w:val="center"/>
        <w:rPr>
          <w:szCs w:val="28"/>
        </w:rPr>
      </w:pPr>
      <w:r w:rsidRPr="000047CC">
        <w:rPr>
          <w:szCs w:val="28"/>
        </w:rPr>
        <w:t xml:space="preserve">Проект подготовлен начальником отдела </w:t>
      </w:r>
      <w:r w:rsidR="00CF4EFC">
        <w:rPr>
          <w:szCs w:val="28"/>
        </w:rPr>
        <w:t>социальной помощи и поддержки населения</w:t>
      </w:r>
      <w:r w:rsidRPr="000047CC">
        <w:rPr>
          <w:szCs w:val="28"/>
        </w:rPr>
        <w:t xml:space="preserve"> управления труда и социальной</w:t>
      </w:r>
      <w:r w:rsidR="00C975BA">
        <w:rPr>
          <w:szCs w:val="28"/>
        </w:rPr>
        <w:t xml:space="preserve"> </w:t>
      </w:r>
      <w:r w:rsidRPr="000047CC">
        <w:rPr>
          <w:szCs w:val="28"/>
        </w:rPr>
        <w:t>защиты населения администрации</w:t>
      </w:r>
    </w:p>
    <w:p w:rsidR="000047CC" w:rsidRDefault="00684BBD" w:rsidP="00684BBD">
      <w:pPr>
        <w:tabs>
          <w:tab w:val="left" w:pos="7938"/>
        </w:tabs>
        <w:spacing w:line="240" w:lineRule="exact"/>
        <w:ind w:left="-1418" w:right="1416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</w:t>
      </w:r>
      <w:proofErr w:type="spellStart"/>
      <w:r w:rsidR="000047CC" w:rsidRPr="000047CC">
        <w:rPr>
          <w:szCs w:val="28"/>
        </w:rPr>
        <w:t>Н.</w:t>
      </w:r>
      <w:r w:rsidR="00CF4EFC">
        <w:rPr>
          <w:szCs w:val="28"/>
        </w:rPr>
        <w:t>И</w:t>
      </w:r>
      <w:r w:rsidR="000047CC" w:rsidRPr="000047CC">
        <w:rPr>
          <w:szCs w:val="28"/>
        </w:rPr>
        <w:t>.</w:t>
      </w:r>
      <w:r w:rsidR="00CF4EFC">
        <w:rPr>
          <w:szCs w:val="28"/>
        </w:rPr>
        <w:t>Лысых</w:t>
      </w:r>
      <w:proofErr w:type="spellEnd"/>
    </w:p>
    <w:p w:rsidR="00BE3C77" w:rsidRDefault="00BE3C77" w:rsidP="00BE3C77">
      <w:pPr>
        <w:tabs>
          <w:tab w:val="left" w:pos="7938"/>
        </w:tabs>
        <w:spacing w:line="240" w:lineRule="exact"/>
        <w:ind w:left="-1418" w:right="1416"/>
        <w:jc w:val="center"/>
        <w:rPr>
          <w:szCs w:val="28"/>
        </w:rPr>
      </w:pPr>
    </w:p>
    <w:p w:rsidR="00C975BA" w:rsidRDefault="00C975BA" w:rsidP="00BE3C77">
      <w:pPr>
        <w:tabs>
          <w:tab w:val="left" w:pos="7938"/>
        </w:tabs>
        <w:spacing w:line="240" w:lineRule="exact"/>
        <w:ind w:left="-1418" w:right="1416"/>
        <w:jc w:val="center"/>
        <w:rPr>
          <w:szCs w:val="28"/>
        </w:rPr>
      </w:pPr>
    </w:p>
    <w:p w:rsidR="000047CC" w:rsidRDefault="000047CC" w:rsidP="000047CC">
      <w:pPr>
        <w:tabs>
          <w:tab w:val="left" w:pos="9354"/>
        </w:tabs>
        <w:spacing w:line="240" w:lineRule="exact"/>
        <w:ind w:right="-2"/>
        <w:jc w:val="both"/>
        <w:rPr>
          <w:szCs w:val="28"/>
        </w:rPr>
        <w:sectPr w:rsidR="000047CC" w:rsidSect="004C3D84">
          <w:headerReference w:type="default" r:id="rId9"/>
          <w:pgSz w:w="11906" w:h="16838"/>
          <w:pgMar w:top="1418" w:right="567" w:bottom="1134" w:left="1985" w:header="680" w:footer="680" w:gutter="0"/>
          <w:cols w:space="720"/>
          <w:titlePg/>
          <w:docGrid w:linePitch="381"/>
        </w:sectPr>
      </w:pPr>
    </w:p>
    <w:p w:rsidR="00D54C08" w:rsidRPr="00D54C08" w:rsidRDefault="00D54C08" w:rsidP="00D54C08">
      <w:pPr>
        <w:widowControl w:val="0"/>
        <w:autoSpaceDE w:val="0"/>
        <w:autoSpaceDN w:val="0"/>
        <w:adjustRightInd w:val="0"/>
        <w:spacing w:line="240" w:lineRule="exact"/>
        <w:ind w:firstLine="5245"/>
        <w:jc w:val="center"/>
        <w:rPr>
          <w:szCs w:val="28"/>
        </w:rPr>
      </w:pPr>
      <w:r w:rsidRPr="00D54C08">
        <w:rPr>
          <w:szCs w:val="28"/>
        </w:rPr>
        <w:lastRenderedPageBreak/>
        <w:t>УТВЕРЖДЕНЫ</w:t>
      </w:r>
    </w:p>
    <w:p w:rsidR="00D54C08" w:rsidRPr="00D54C08" w:rsidRDefault="00D54C08" w:rsidP="00D54C08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Cs w:val="28"/>
        </w:rPr>
      </w:pPr>
    </w:p>
    <w:p w:rsidR="00D54C08" w:rsidRPr="00D54C08" w:rsidRDefault="00D54C08" w:rsidP="00D54C08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Cs w:val="28"/>
        </w:rPr>
      </w:pPr>
      <w:r w:rsidRPr="00D54C08">
        <w:rPr>
          <w:szCs w:val="28"/>
        </w:rPr>
        <w:t>постановлением администрации</w:t>
      </w:r>
    </w:p>
    <w:p w:rsidR="00D54C08" w:rsidRPr="00D54C08" w:rsidRDefault="00D54C08" w:rsidP="00D54C08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Cs w:val="28"/>
        </w:rPr>
      </w:pPr>
      <w:r w:rsidRPr="00D54C08">
        <w:rPr>
          <w:szCs w:val="28"/>
        </w:rPr>
        <w:t>Георгиевского городского</w:t>
      </w:r>
    </w:p>
    <w:p w:rsidR="00D54C08" w:rsidRPr="00857964" w:rsidRDefault="00D54C08" w:rsidP="00D54C08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Cs w:val="28"/>
        </w:rPr>
      </w:pPr>
      <w:r w:rsidRPr="00857964">
        <w:rPr>
          <w:szCs w:val="28"/>
        </w:rPr>
        <w:t>округа Ставропольского края</w:t>
      </w:r>
    </w:p>
    <w:p w:rsidR="00D54C08" w:rsidRPr="00857964" w:rsidRDefault="00DF3B6E" w:rsidP="00D54C08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szCs w:val="28"/>
        </w:rPr>
      </w:pPr>
      <w:r>
        <w:rPr>
          <w:szCs w:val="28"/>
        </w:rPr>
        <w:t>от 30 декабря</w:t>
      </w:r>
      <w:r w:rsidR="00D54C08" w:rsidRPr="00857964">
        <w:rPr>
          <w:szCs w:val="28"/>
        </w:rPr>
        <w:t xml:space="preserve"> 20</w:t>
      </w:r>
      <w:r w:rsidR="00D54C08">
        <w:rPr>
          <w:szCs w:val="28"/>
        </w:rPr>
        <w:t>20</w:t>
      </w:r>
      <w:r>
        <w:rPr>
          <w:szCs w:val="28"/>
        </w:rPr>
        <w:t xml:space="preserve"> г. № 3513</w:t>
      </w:r>
    </w:p>
    <w:p w:rsidR="002515D2" w:rsidRPr="002515D2" w:rsidRDefault="002515D2" w:rsidP="002515D2">
      <w:pPr>
        <w:autoSpaceDE w:val="0"/>
        <w:autoSpaceDN w:val="0"/>
        <w:adjustRightInd w:val="0"/>
        <w:jc w:val="center"/>
        <w:rPr>
          <w:bCs/>
          <w:caps/>
          <w:szCs w:val="28"/>
        </w:rPr>
      </w:pPr>
    </w:p>
    <w:p w:rsidR="002515D2" w:rsidRDefault="002515D2" w:rsidP="002515D2">
      <w:pPr>
        <w:autoSpaceDE w:val="0"/>
        <w:autoSpaceDN w:val="0"/>
        <w:adjustRightInd w:val="0"/>
        <w:jc w:val="center"/>
        <w:rPr>
          <w:bCs/>
          <w:caps/>
          <w:szCs w:val="28"/>
        </w:rPr>
      </w:pPr>
    </w:p>
    <w:p w:rsidR="00D54C08" w:rsidRPr="002515D2" w:rsidRDefault="00D54C08" w:rsidP="002515D2">
      <w:pPr>
        <w:autoSpaceDE w:val="0"/>
        <w:autoSpaceDN w:val="0"/>
        <w:adjustRightInd w:val="0"/>
        <w:jc w:val="center"/>
        <w:rPr>
          <w:bCs/>
          <w:caps/>
          <w:szCs w:val="28"/>
        </w:rPr>
      </w:pPr>
    </w:p>
    <w:p w:rsidR="002515D2" w:rsidRPr="002515D2" w:rsidRDefault="002515D2" w:rsidP="002515D2">
      <w:pPr>
        <w:autoSpaceDE w:val="0"/>
        <w:autoSpaceDN w:val="0"/>
        <w:adjustRightInd w:val="0"/>
        <w:jc w:val="center"/>
        <w:rPr>
          <w:bCs/>
          <w:caps/>
          <w:szCs w:val="28"/>
        </w:rPr>
      </w:pPr>
    </w:p>
    <w:p w:rsidR="002515D2" w:rsidRPr="002515D2" w:rsidRDefault="00EB6E4A" w:rsidP="00C975BA">
      <w:pPr>
        <w:autoSpaceDE w:val="0"/>
        <w:spacing w:line="240" w:lineRule="exact"/>
        <w:jc w:val="center"/>
        <w:textAlignment w:val="baseline"/>
        <w:rPr>
          <w:rFonts w:eastAsia="Arial CYR"/>
          <w:bCs/>
          <w:kern w:val="1"/>
          <w:szCs w:val="28"/>
          <w:lang w:eastAsia="ar-SA"/>
        </w:rPr>
      </w:pPr>
      <w:r>
        <w:rPr>
          <w:rFonts w:eastAsia="Arial CYR"/>
          <w:bCs/>
          <w:kern w:val="1"/>
          <w:szCs w:val="28"/>
          <w:lang w:eastAsia="ar-SA"/>
        </w:rPr>
        <w:t>ИЗМЕНЕНИЯ,</w:t>
      </w:r>
    </w:p>
    <w:p w:rsidR="002515D2" w:rsidRPr="002515D2" w:rsidRDefault="002515D2" w:rsidP="00C975BA">
      <w:pPr>
        <w:autoSpaceDE w:val="0"/>
        <w:spacing w:line="240" w:lineRule="exact"/>
        <w:jc w:val="center"/>
        <w:textAlignment w:val="baseline"/>
        <w:rPr>
          <w:rFonts w:eastAsia="Arial CYR"/>
          <w:bCs/>
          <w:kern w:val="1"/>
          <w:szCs w:val="28"/>
          <w:lang w:eastAsia="ar-SA"/>
        </w:rPr>
      </w:pPr>
    </w:p>
    <w:p w:rsidR="007369DD" w:rsidRDefault="00EB6E4A" w:rsidP="00C975BA">
      <w:pPr>
        <w:shd w:val="clear" w:color="auto" w:fill="FFFFFF"/>
        <w:tabs>
          <w:tab w:val="left" w:pos="735"/>
        </w:tabs>
        <w:autoSpaceDE w:val="0"/>
        <w:spacing w:line="240" w:lineRule="exact"/>
        <w:jc w:val="center"/>
        <w:textAlignment w:val="baseline"/>
        <w:rPr>
          <w:szCs w:val="28"/>
          <w:lang w:eastAsia="ru-RU"/>
        </w:rPr>
      </w:pPr>
      <w:r>
        <w:rPr>
          <w:rFonts w:eastAsia="Lucida Sans Unicode"/>
          <w:kern w:val="1"/>
          <w:szCs w:val="28"/>
          <w:lang w:eastAsia="ar-SA"/>
        </w:rPr>
        <w:t xml:space="preserve">которые вносятся в </w:t>
      </w:r>
      <w:r w:rsidR="00DF354A">
        <w:rPr>
          <w:rFonts w:eastAsia="Lucida Sans Unicode"/>
          <w:kern w:val="1"/>
          <w:szCs w:val="28"/>
          <w:lang w:eastAsia="ar-SA"/>
        </w:rPr>
        <w:t xml:space="preserve">административный регламент </w:t>
      </w:r>
      <w:r w:rsidR="007369DD">
        <w:rPr>
          <w:szCs w:val="28"/>
          <w:lang w:eastAsia="ru-RU"/>
        </w:rPr>
        <w:t>предоставления</w:t>
      </w:r>
    </w:p>
    <w:p w:rsidR="007369DD" w:rsidRDefault="00DF354A" w:rsidP="00C975BA">
      <w:pPr>
        <w:shd w:val="clear" w:color="auto" w:fill="FFFFFF"/>
        <w:tabs>
          <w:tab w:val="left" w:pos="735"/>
        </w:tabs>
        <w:autoSpaceDE w:val="0"/>
        <w:spacing w:line="240" w:lineRule="exact"/>
        <w:jc w:val="center"/>
        <w:textAlignment w:val="baseline"/>
        <w:rPr>
          <w:szCs w:val="28"/>
          <w:lang w:eastAsia="ru-RU"/>
        </w:rPr>
      </w:pPr>
      <w:r w:rsidRPr="00B279DE">
        <w:rPr>
          <w:szCs w:val="28"/>
          <w:lang w:eastAsia="ru-RU"/>
        </w:rPr>
        <w:t>управлением труда и социальной</w:t>
      </w:r>
      <w:r w:rsidR="007369DD">
        <w:rPr>
          <w:szCs w:val="28"/>
          <w:lang w:eastAsia="ru-RU"/>
        </w:rPr>
        <w:t xml:space="preserve"> защиты населения администрации</w:t>
      </w:r>
    </w:p>
    <w:p w:rsidR="007369DD" w:rsidRDefault="00DF354A" w:rsidP="00C975BA">
      <w:pPr>
        <w:shd w:val="clear" w:color="auto" w:fill="FFFFFF"/>
        <w:tabs>
          <w:tab w:val="left" w:pos="735"/>
        </w:tabs>
        <w:autoSpaceDE w:val="0"/>
        <w:spacing w:line="240" w:lineRule="exact"/>
        <w:jc w:val="center"/>
        <w:textAlignment w:val="baseline"/>
        <w:rPr>
          <w:szCs w:val="28"/>
          <w:lang w:eastAsia="ru-RU"/>
        </w:rPr>
      </w:pPr>
      <w:r w:rsidRPr="00B279DE">
        <w:rPr>
          <w:szCs w:val="28"/>
          <w:lang w:eastAsia="ru-RU"/>
        </w:rPr>
        <w:t>Георгиевского городского округа Ставропольского края государственной услуги «Осуществление назначения</w:t>
      </w:r>
      <w:r w:rsidR="007369DD">
        <w:rPr>
          <w:szCs w:val="28"/>
          <w:lang w:eastAsia="ru-RU"/>
        </w:rPr>
        <w:t xml:space="preserve"> и выплаты денежных компенсаций</w:t>
      </w:r>
    </w:p>
    <w:p w:rsidR="007369DD" w:rsidRDefault="00DF354A" w:rsidP="00C975BA">
      <w:pPr>
        <w:shd w:val="clear" w:color="auto" w:fill="FFFFFF"/>
        <w:tabs>
          <w:tab w:val="left" w:pos="735"/>
        </w:tabs>
        <w:autoSpaceDE w:val="0"/>
        <w:spacing w:line="240" w:lineRule="exact"/>
        <w:jc w:val="center"/>
        <w:textAlignment w:val="baseline"/>
        <w:rPr>
          <w:szCs w:val="28"/>
          <w:lang w:eastAsia="ru-RU"/>
        </w:rPr>
      </w:pPr>
      <w:r w:rsidRPr="00B279DE">
        <w:rPr>
          <w:szCs w:val="28"/>
          <w:lang w:eastAsia="ru-RU"/>
        </w:rPr>
        <w:t>семьям, в которых в период с 01 января 2011 года по 31 декабря 2015 года родился третий или последующий ре</w:t>
      </w:r>
      <w:r w:rsidR="007369DD">
        <w:rPr>
          <w:szCs w:val="28"/>
          <w:lang w:eastAsia="ru-RU"/>
        </w:rPr>
        <w:t>бенок, в соответствии с Законом</w:t>
      </w:r>
    </w:p>
    <w:p w:rsidR="007369DD" w:rsidRDefault="00DF354A" w:rsidP="00C975BA">
      <w:pPr>
        <w:shd w:val="clear" w:color="auto" w:fill="FFFFFF"/>
        <w:tabs>
          <w:tab w:val="left" w:pos="735"/>
        </w:tabs>
        <w:autoSpaceDE w:val="0"/>
        <w:spacing w:line="240" w:lineRule="exact"/>
        <w:jc w:val="center"/>
        <w:textAlignment w:val="baseline"/>
        <w:rPr>
          <w:rFonts w:eastAsia="Arial"/>
          <w:szCs w:val="28"/>
        </w:rPr>
      </w:pPr>
      <w:r w:rsidRPr="00B279DE">
        <w:rPr>
          <w:szCs w:val="28"/>
          <w:lang w:eastAsia="ru-RU"/>
        </w:rPr>
        <w:t>Ставропольского края от 27 декабря 2012 г. № 123-кз «О мерах социальной поддержки многодетных семей»</w:t>
      </w:r>
      <w:r>
        <w:rPr>
          <w:szCs w:val="28"/>
          <w:lang w:eastAsia="ru-RU"/>
        </w:rPr>
        <w:t>, утвержденный</w:t>
      </w:r>
      <w:r w:rsidRPr="003526E2">
        <w:rPr>
          <w:rFonts w:eastAsia="Arial"/>
          <w:szCs w:val="28"/>
        </w:rPr>
        <w:t xml:space="preserve"> </w:t>
      </w:r>
      <w:r w:rsidRPr="00B279DE">
        <w:rPr>
          <w:rFonts w:eastAsia="Arial"/>
          <w:szCs w:val="28"/>
        </w:rPr>
        <w:t>постановление</w:t>
      </w:r>
      <w:r>
        <w:rPr>
          <w:rFonts w:eastAsia="Arial"/>
          <w:szCs w:val="28"/>
        </w:rPr>
        <w:t>м</w:t>
      </w:r>
    </w:p>
    <w:p w:rsidR="007369DD" w:rsidRDefault="00DF354A" w:rsidP="00C975BA">
      <w:pPr>
        <w:shd w:val="clear" w:color="auto" w:fill="FFFFFF"/>
        <w:tabs>
          <w:tab w:val="left" w:pos="735"/>
        </w:tabs>
        <w:autoSpaceDE w:val="0"/>
        <w:spacing w:line="240" w:lineRule="exact"/>
        <w:jc w:val="center"/>
        <w:textAlignment w:val="baseline"/>
        <w:rPr>
          <w:rFonts w:eastAsia="Arial"/>
          <w:szCs w:val="28"/>
        </w:rPr>
      </w:pPr>
      <w:r w:rsidRPr="00B279DE">
        <w:rPr>
          <w:rFonts w:eastAsia="Arial"/>
          <w:szCs w:val="28"/>
        </w:rPr>
        <w:t>администрации Георгиевского городск</w:t>
      </w:r>
      <w:r w:rsidR="007369DD">
        <w:rPr>
          <w:rFonts w:eastAsia="Arial"/>
          <w:szCs w:val="28"/>
        </w:rPr>
        <w:t>ого округа Ставропольского края</w:t>
      </w:r>
    </w:p>
    <w:p w:rsidR="00DF354A" w:rsidRDefault="00DF354A" w:rsidP="00C975BA">
      <w:pPr>
        <w:shd w:val="clear" w:color="auto" w:fill="FFFFFF"/>
        <w:tabs>
          <w:tab w:val="left" w:pos="735"/>
        </w:tabs>
        <w:autoSpaceDE w:val="0"/>
        <w:spacing w:line="240" w:lineRule="exact"/>
        <w:jc w:val="center"/>
        <w:textAlignment w:val="baseline"/>
        <w:rPr>
          <w:rFonts w:eastAsia="Arial"/>
          <w:szCs w:val="28"/>
        </w:rPr>
      </w:pPr>
      <w:r w:rsidRPr="00B279DE">
        <w:rPr>
          <w:rFonts w:eastAsia="Arial"/>
          <w:szCs w:val="28"/>
        </w:rPr>
        <w:t>от 06 августа 2019 г. № 2505</w:t>
      </w:r>
    </w:p>
    <w:p w:rsidR="00DF354A" w:rsidRDefault="00DF354A" w:rsidP="00D54C08">
      <w:pPr>
        <w:shd w:val="clear" w:color="auto" w:fill="FFFFFF"/>
        <w:tabs>
          <w:tab w:val="left" w:pos="735"/>
        </w:tabs>
        <w:autoSpaceDE w:val="0"/>
        <w:jc w:val="center"/>
        <w:textAlignment w:val="baseline"/>
        <w:rPr>
          <w:rFonts w:eastAsia="Arial"/>
          <w:szCs w:val="28"/>
        </w:rPr>
      </w:pPr>
    </w:p>
    <w:p w:rsidR="002515D2" w:rsidRPr="002515D2" w:rsidRDefault="002515D2" w:rsidP="00D54C08">
      <w:pPr>
        <w:jc w:val="center"/>
        <w:rPr>
          <w:szCs w:val="28"/>
        </w:rPr>
      </w:pPr>
    </w:p>
    <w:p w:rsidR="00B279DE" w:rsidRPr="000A523C" w:rsidRDefault="00B279DE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0A523C">
        <w:rPr>
          <w:szCs w:val="28"/>
          <w:lang w:eastAsia="ru-RU"/>
        </w:rPr>
        <w:t xml:space="preserve">1. </w:t>
      </w:r>
      <w:r w:rsidR="0086533E">
        <w:rPr>
          <w:szCs w:val="28"/>
          <w:lang w:eastAsia="ru-RU"/>
        </w:rPr>
        <w:t>П</w:t>
      </w:r>
      <w:r w:rsidRPr="000A523C">
        <w:rPr>
          <w:szCs w:val="28"/>
          <w:lang w:eastAsia="ru-RU"/>
        </w:rPr>
        <w:t>одпункт 1.3.1.</w:t>
      </w:r>
      <w:r w:rsidR="000A523C">
        <w:rPr>
          <w:szCs w:val="28"/>
          <w:lang w:eastAsia="ru-RU"/>
        </w:rPr>
        <w:t>1</w:t>
      </w:r>
      <w:r w:rsidRPr="000A523C">
        <w:rPr>
          <w:szCs w:val="28"/>
          <w:lang w:eastAsia="ru-RU"/>
        </w:rPr>
        <w:t xml:space="preserve"> </w:t>
      </w:r>
      <w:r w:rsidR="000A523C" w:rsidRPr="00B279DE">
        <w:rPr>
          <w:szCs w:val="28"/>
          <w:lang w:eastAsia="ru-RU"/>
        </w:rPr>
        <w:t>изложить в следующей редакции</w:t>
      </w:r>
      <w:r w:rsidRPr="000A523C">
        <w:rPr>
          <w:szCs w:val="28"/>
          <w:lang w:eastAsia="ru-RU"/>
        </w:rPr>
        <w:t>:</w:t>
      </w:r>
    </w:p>
    <w:p w:rsidR="000A523C" w:rsidRPr="00A7152F" w:rsidRDefault="0086533E" w:rsidP="000A523C">
      <w:pPr>
        <w:pStyle w:val="aff0"/>
        <w:tabs>
          <w:tab w:val="left" w:pos="1418"/>
        </w:tabs>
        <w:suppressAutoHyphens w:val="0"/>
        <w:autoSpaceDE w:val="0"/>
        <w:spacing w:line="240" w:lineRule="auto"/>
        <w:ind w:firstLine="709"/>
        <w:jc w:val="both"/>
        <w:rPr>
          <w:rFonts w:eastAsia="Arial"/>
          <w:color w:val="auto"/>
          <w:sz w:val="28"/>
          <w:szCs w:val="28"/>
          <w:lang w:eastAsia="zh-CN"/>
        </w:rPr>
      </w:pPr>
      <w:r>
        <w:rPr>
          <w:rFonts w:eastAsia="Arial"/>
          <w:color w:val="auto"/>
          <w:sz w:val="28"/>
          <w:szCs w:val="28"/>
          <w:lang w:eastAsia="zh-CN"/>
        </w:rPr>
        <w:t>«</w:t>
      </w:r>
      <w:r w:rsidR="000A523C" w:rsidRPr="00A7152F">
        <w:rPr>
          <w:rFonts w:eastAsia="Arial"/>
          <w:color w:val="auto"/>
          <w:sz w:val="28"/>
          <w:szCs w:val="28"/>
          <w:lang w:eastAsia="zh-CN"/>
        </w:rPr>
        <w:t>1.3.1.1. Информация о местонахождении и графике работы управл</w:t>
      </w:r>
      <w:r w:rsidR="000A523C" w:rsidRPr="00A7152F">
        <w:rPr>
          <w:rFonts w:eastAsia="Arial"/>
          <w:color w:val="auto"/>
          <w:sz w:val="28"/>
          <w:szCs w:val="28"/>
          <w:lang w:eastAsia="zh-CN"/>
        </w:rPr>
        <w:t>е</w:t>
      </w:r>
      <w:r w:rsidR="000A523C" w:rsidRPr="00A7152F">
        <w:rPr>
          <w:rFonts w:eastAsia="Arial"/>
          <w:color w:val="auto"/>
          <w:sz w:val="28"/>
          <w:szCs w:val="28"/>
          <w:lang w:eastAsia="zh-CN"/>
        </w:rPr>
        <w:t>ния:</w:t>
      </w:r>
    </w:p>
    <w:p w:rsidR="000A523C" w:rsidRPr="00A7152F" w:rsidRDefault="000A523C" w:rsidP="000A523C">
      <w:pPr>
        <w:pStyle w:val="aff0"/>
        <w:tabs>
          <w:tab w:val="left" w:pos="1418"/>
        </w:tabs>
        <w:suppressAutoHyphens w:val="0"/>
        <w:autoSpaceDE w:val="0"/>
        <w:spacing w:line="240" w:lineRule="auto"/>
        <w:ind w:firstLine="709"/>
        <w:jc w:val="both"/>
        <w:rPr>
          <w:color w:val="auto"/>
          <w:sz w:val="28"/>
          <w:szCs w:val="28"/>
        </w:rPr>
      </w:pPr>
      <w:r w:rsidRPr="00A7152F">
        <w:rPr>
          <w:rFonts w:eastAsia="Arial"/>
          <w:color w:val="auto"/>
          <w:sz w:val="28"/>
          <w:szCs w:val="28"/>
          <w:lang w:eastAsia="zh-CN"/>
        </w:rPr>
        <w:t>м</w:t>
      </w:r>
      <w:r w:rsidRPr="00A7152F">
        <w:rPr>
          <w:color w:val="auto"/>
          <w:sz w:val="28"/>
          <w:szCs w:val="28"/>
        </w:rPr>
        <w:t>есто нахождения управления: 357831, Ставропольский край,               г. Георгиевск, ул. Тургенева, д.</w:t>
      </w:r>
      <w:r>
        <w:rPr>
          <w:color w:val="auto"/>
          <w:sz w:val="28"/>
          <w:szCs w:val="28"/>
        </w:rPr>
        <w:t xml:space="preserve"> </w:t>
      </w:r>
      <w:r w:rsidRPr="00A7152F">
        <w:rPr>
          <w:color w:val="auto"/>
          <w:sz w:val="28"/>
          <w:szCs w:val="28"/>
        </w:rPr>
        <w:t>26/1.</w:t>
      </w:r>
    </w:p>
    <w:p w:rsidR="000A523C" w:rsidRPr="00A7152F" w:rsidRDefault="000A523C" w:rsidP="000A523C">
      <w:pPr>
        <w:pStyle w:val="aff0"/>
        <w:tabs>
          <w:tab w:val="left" w:pos="225"/>
        </w:tabs>
        <w:autoSpaceDE w:val="0"/>
        <w:spacing w:line="240" w:lineRule="auto"/>
        <w:ind w:firstLine="709"/>
        <w:jc w:val="both"/>
        <w:rPr>
          <w:color w:val="auto"/>
          <w:sz w:val="28"/>
          <w:szCs w:val="28"/>
        </w:rPr>
      </w:pPr>
      <w:r w:rsidRPr="00A7152F">
        <w:rPr>
          <w:color w:val="auto"/>
          <w:sz w:val="28"/>
          <w:szCs w:val="28"/>
        </w:rPr>
        <w:t xml:space="preserve">График работы управления: </w:t>
      </w:r>
    </w:p>
    <w:p w:rsidR="000A523C" w:rsidRPr="00A7152F" w:rsidRDefault="000A523C" w:rsidP="000A523C">
      <w:pPr>
        <w:pStyle w:val="aff0"/>
        <w:tabs>
          <w:tab w:val="left" w:pos="225"/>
        </w:tabs>
        <w:autoSpaceDE w:val="0"/>
        <w:spacing w:line="240" w:lineRule="auto"/>
        <w:ind w:firstLine="709"/>
        <w:jc w:val="both"/>
        <w:rPr>
          <w:color w:val="auto"/>
          <w:sz w:val="28"/>
          <w:szCs w:val="28"/>
        </w:rPr>
      </w:pPr>
      <w:r w:rsidRPr="00A7152F">
        <w:rPr>
          <w:color w:val="auto"/>
          <w:sz w:val="28"/>
          <w:szCs w:val="28"/>
        </w:rPr>
        <w:t>начало рабочего дня - 8.00 час</w:t>
      </w:r>
      <w:proofErr w:type="gramStart"/>
      <w:r w:rsidRPr="00A7152F">
        <w:rPr>
          <w:color w:val="auto"/>
          <w:sz w:val="28"/>
          <w:szCs w:val="28"/>
        </w:rPr>
        <w:t>.;</w:t>
      </w:r>
      <w:proofErr w:type="gramEnd"/>
    </w:p>
    <w:p w:rsidR="000A523C" w:rsidRPr="00A7152F" w:rsidRDefault="000A523C" w:rsidP="000A523C">
      <w:pPr>
        <w:pStyle w:val="aff0"/>
        <w:tabs>
          <w:tab w:val="left" w:pos="225"/>
        </w:tabs>
        <w:autoSpaceDE w:val="0"/>
        <w:spacing w:line="240" w:lineRule="auto"/>
        <w:ind w:firstLine="709"/>
        <w:jc w:val="both"/>
        <w:rPr>
          <w:color w:val="auto"/>
          <w:sz w:val="28"/>
          <w:szCs w:val="28"/>
        </w:rPr>
      </w:pPr>
      <w:r w:rsidRPr="00A7152F">
        <w:rPr>
          <w:color w:val="auto"/>
          <w:sz w:val="28"/>
          <w:szCs w:val="28"/>
        </w:rPr>
        <w:t>конец рабочего дня – 17.00 час</w:t>
      </w:r>
      <w:proofErr w:type="gramStart"/>
      <w:r w:rsidRPr="00A7152F">
        <w:rPr>
          <w:color w:val="auto"/>
          <w:sz w:val="28"/>
          <w:szCs w:val="28"/>
        </w:rPr>
        <w:t>.;</w:t>
      </w:r>
      <w:proofErr w:type="gramEnd"/>
    </w:p>
    <w:p w:rsidR="000A523C" w:rsidRPr="00A7152F" w:rsidRDefault="000A523C" w:rsidP="000A523C">
      <w:pPr>
        <w:pStyle w:val="aff0"/>
        <w:tabs>
          <w:tab w:val="left" w:pos="225"/>
        </w:tabs>
        <w:autoSpaceDE w:val="0"/>
        <w:spacing w:line="240" w:lineRule="auto"/>
        <w:ind w:firstLine="709"/>
        <w:jc w:val="both"/>
        <w:rPr>
          <w:color w:val="auto"/>
          <w:sz w:val="28"/>
          <w:szCs w:val="28"/>
        </w:rPr>
      </w:pPr>
      <w:r w:rsidRPr="00A7152F">
        <w:rPr>
          <w:color w:val="auto"/>
          <w:sz w:val="28"/>
          <w:szCs w:val="28"/>
        </w:rPr>
        <w:t>перерыв - с 12.00 до 13.00 час.</w:t>
      </w:r>
    </w:p>
    <w:p w:rsidR="000A523C" w:rsidRPr="00A7152F" w:rsidRDefault="000A523C" w:rsidP="000A523C">
      <w:pPr>
        <w:pStyle w:val="aff0"/>
        <w:tabs>
          <w:tab w:val="left" w:pos="225"/>
        </w:tabs>
        <w:autoSpaceDE w:val="0"/>
        <w:spacing w:line="240" w:lineRule="auto"/>
        <w:ind w:firstLine="709"/>
        <w:jc w:val="both"/>
        <w:rPr>
          <w:color w:val="auto"/>
          <w:sz w:val="28"/>
          <w:szCs w:val="28"/>
        </w:rPr>
      </w:pPr>
      <w:r w:rsidRPr="00A7152F">
        <w:rPr>
          <w:color w:val="auto"/>
          <w:sz w:val="28"/>
          <w:szCs w:val="28"/>
        </w:rPr>
        <w:t>Время приема заявителей:</w:t>
      </w:r>
    </w:p>
    <w:p w:rsidR="000A523C" w:rsidRPr="00A7152F" w:rsidRDefault="000A523C" w:rsidP="000A523C">
      <w:pPr>
        <w:pStyle w:val="aff0"/>
        <w:tabs>
          <w:tab w:val="left" w:pos="225"/>
        </w:tabs>
        <w:autoSpaceDE w:val="0"/>
        <w:spacing w:line="240" w:lineRule="auto"/>
        <w:ind w:firstLine="709"/>
        <w:jc w:val="both"/>
        <w:rPr>
          <w:color w:val="auto"/>
          <w:sz w:val="28"/>
          <w:szCs w:val="28"/>
        </w:rPr>
      </w:pPr>
      <w:r w:rsidRPr="00A7152F">
        <w:rPr>
          <w:color w:val="auto"/>
          <w:sz w:val="28"/>
          <w:szCs w:val="28"/>
        </w:rPr>
        <w:t>понедельник - пятница – с 8.00 до 17.00 час</w:t>
      </w:r>
      <w:proofErr w:type="gramStart"/>
      <w:r w:rsidRPr="00A7152F">
        <w:rPr>
          <w:color w:val="auto"/>
          <w:sz w:val="28"/>
          <w:szCs w:val="28"/>
        </w:rPr>
        <w:t xml:space="preserve">., </w:t>
      </w:r>
      <w:proofErr w:type="gramEnd"/>
      <w:r w:rsidRPr="00A7152F">
        <w:rPr>
          <w:color w:val="auto"/>
          <w:sz w:val="28"/>
          <w:szCs w:val="28"/>
        </w:rPr>
        <w:t>перерыв с 12.00 до 13.00 час.</w:t>
      </w:r>
    </w:p>
    <w:p w:rsidR="000A523C" w:rsidRPr="00A7152F" w:rsidRDefault="000A523C" w:rsidP="000A523C">
      <w:pPr>
        <w:pStyle w:val="aff0"/>
        <w:shd w:val="clear" w:color="auto" w:fill="FFFFFF"/>
        <w:tabs>
          <w:tab w:val="left" w:pos="735"/>
          <w:tab w:val="left" w:pos="1418"/>
        </w:tabs>
        <w:autoSpaceDE w:val="0"/>
        <w:spacing w:line="240" w:lineRule="auto"/>
        <w:ind w:firstLine="709"/>
        <w:jc w:val="both"/>
        <w:rPr>
          <w:color w:val="auto"/>
          <w:sz w:val="28"/>
          <w:szCs w:val="28"/>
        </w:rPr>
      </w:pPr>
      <w:r w:rsidRPr="00A7152F">
        <w:rPr>
          <w:color w:val="auto"/>
          <w:sz w:val="28"/>
          <w:szCs w:val="28"/>
        </w:rPr>
        <w:t>Выходные дни: суббота, воскресенье.</w:t>
      </w:r>
    </w:p>
    <w:p w:rsidR="000A523C" w:rsidRPr="00A7152F" w:rsidRDefault="000A523C" w:rsidP="000A52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52F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 обращение заявителя в другие органы и организации не требуется.</w:t>
      </w:r>
    </w:p>
    <w:p w:rsidR="000A523C" w:rsidRPr="00A7152F" w:rsidRDefault="000A523C" w:rsidP="000A52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52F">
        <w:rPr>
          <w:rFonts w:ascii="Times New Roman" w:hAnsi="Times New Roman" w:cs="Times New Roman"/>
          <w:sz w:val="28"/>
          <w:szCs w:val="28"/>
        </w:rPr>
        <w:t>Справочные телефоны управления: 8 (87951) 3-17-90, 8 (87951) 3-55-17, 8 (87951) 3-55-21, факс 8 (87951) 3-55-02.</w:t>
      </w:r>
    </w:p>
    <w:p w:rsidR="000A523C" w:rsidRPr="00A7152F" w:rsidRDefault="000A523C" w:rsidP="000A523C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52F">
        <w:rPr>
          <w:rFonts w:ascii="Times New Roman" w:hAnsi="Times New Roman" w:cs="Times New Roman"/>
          <w:sz w:val="28"/>
          <w:szCs w:val="28"/>
        </w:rPr>
        <w:t>Адрес официального сайта управления: на официальном сайте Георг</w:t>
      </w:r>
      <w:r w:rsidRPr="00A7152F">
        <w:rPr>
          <w:rFonts w:ascii="Times New Roman" w:hAnsi="Times New Roman" w:cs="Times New Roman"/>
          <w:sz w:val="28"/>
          <w:szCs w:val="28"/>
        </w:rPr>
        <w:t>и</w:t>
      </w:r>
      <w:r w:rsidRPr="00A7152F">
        <w:rPr>
          <w:rFonts w:ascii="Times New Roman" w:hAnsi="Times New Roman" w:cs="Times New Roman"/>
          <w:sz w:val="28"/>
          <w:szCs w:val="28"/>
        </w:rPr>
        <w:t xml:space="preserve">евского городского округа Ставропольского края </w:t>
      </w:r>
      <w:hyperlink r:id="rId10" w:history="1">
        <w:r w:rsidRPr="00A715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Pr="00A715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proofErr w:type="spellStart"/>
        <w:r w:rsidRPr="00A715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georgievsk</w:t>
        </w:r>
        <w:proofErr w:type="spellEnd"/>
        <w:r w:rsidRPr="00A715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A715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Pr="00A715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Pr="00A715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administr</w:t>
        </w:r>
        <w:proofErr w:type="spellEnd"/>
        <w:r w:rsidRPr="00A715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Pr="00A715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stradm</w:t>
        </w:r>
        <w:proofErr w:type="spellEnd"/>
        <w:r w:rsidRPr="00A715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Pr="00A715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utszn</w:t>
        </w:r>
        <w:proofErr w:type="spellEnd"/>
        <w:r w:rsidRPr="00A715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</w:hyperlink>
      <w:r w:rsidRPr="00A7152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279DE" w:rsidRDefault="000A523C" w:rsidP="000A52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152F">
        <w:rPr>
          <w:rFonts w:ascii="Times New Roman" w:hAnsi="Times New Roman" w:cs="Times New Roman"/>
          <w:sz w:val="28"/>
          <w:szCs w:val="28"/>
        </w:rPr>
        <w:t xml:space="preserve">адрес электронной почты – </w:t>
      </w:r>
      <w:r w:rsidRPr="00A7152F"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A7152F">
        <w:rPr>
          <w:rFonts w:ascii="Times New Roman" w:hAnsi="Times New Roman" w:cs="Times New Roman"/>
          <w:sz w:val="28"/>
          <w:szCs w:val="28"/>
        </w:rPr>
        <w:t>: E-</w:t>
      </w:r>
      <w:proofErr w:type="spellStart"/>
      <w:r w:rsidRPr="00A7152F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A7152F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7E49B5" w:rsidRPr="00B3604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utszn</w:t>
        </w:r>
        <w:r w:rsidR="007E49B5" w:rsidRPr="00B3604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="007E49B5" w:rsidRPr="00B3604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adm</w:t>
        </w:r>
        <w:r w:rsidR="007E49B5" w:rsidRPr="00B3604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7E49B5" w:rsidRPr="00B3604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geo</w:t>
        </w:r>
        <w:r w:rsidR="007E49B5" w:rsidRPr="00B3604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7E49B5" w:rsidRPr="00B3604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mail</w:t>
        </w:r>
        <w:r w:rsidR="007E49B5" w:rsidRPr="00B3604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7E49B5" w:rsidRPr="00B3604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="007E49B5" w:rsidRPr="00B3604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7E49B5" w:rsidRPr="00B3604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»</w:t>
        </w:r>
      </w:hyperlink>
      <w:r w:rsidR="00B279DE" w:rsidRPr="00B3604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9B5" w:rsidRDefault="007E49B5" w:rsidP="000A52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9B5" w:rsidRPr="000A523C" w:rsidRDefault="007E49B5" w:rsidP="000A52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Абзацы четвертый и пятый подпункта 1.3.2 </w:t>
      </w:r>
      <w:r w:rsidRPr="007E49B5">
        <w:rPr>
          <w:rFonts w:ascii="Times New Roman" w:hAnsi="Times New Roman" w:cs="Times New Roman"/>
          <w:sz w:val="28"/>
          <w:szCs w:val="28"/>
          <w:lang w:eastAsia="ru-RU"/>
        </w:rPr>
        <w:t>изложить в следующей редакции</w:t>
      </w:r>
      <w:r w:rsidR="004A2A0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E49B5" w:rsidRPr="007E49B5" w:rsidRDefault="007E49B5" w:rsidP="007E49B5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«</w:t>
      </w:r>
      <w:r w:rsidRPr="007E49B5">
        <w:rPr>
          <w:szCs w:val="28"/>
          <w:lang w:eastAsia="ru-RU"/>
        </w:rPr>
        <w:t>письменного обращения заявителя путем направления почтовых о</w:t>
      </w:r>
      <w:r w:rsidRPr="007E49B5">
        <w:rPr>
          <w:szCs w:val="28"/>
          <w:lang w:eastAsia="ru-RU"/>
        </w:rPr>
        <w:t>т</w:t>
      </w:r>
      <w:r w:rsidRPr="007E49B5">
        <w:rPr>
          <w:szCs w:val="28"/>
          <w:lang w:eastAsia="ru-RU"/>
        </w:rPr>
        <w:t xml:space="preserve">правлений по адресу: </w:t>
      </w:r>
      <w:r w:rsidRPr="007E49B5">
        <w:rPr>
          <w:szCs w:val="28"/>
          <w:lang w:eastAsia="ar-SA"/>
        </w:rPr>
        <w:t>3578</w:t>
      </w:r>
      <w:r>
        <w:rPr>
          <w:szCs w:val="28"/>
          <w:lang w:eastAsia="ar-SA"/>
        </w:rPr>
        <w:t>31</w:t>
      </w:r>
      <w:r w:rsidRPr="007E49B5">
        <w:rPr>
          <w:szCs w:val="28"/>
          <w:lang w:eastAsia="ar-SA"/>
        </w:rPr>
        <w:t xml:space="preserve">, Ставропольский край, г. Георгиевск, ул. </w:t>
      </w:r>
      <w:r w:rsidRPr="00A7152F">
        <w:rPr>
          <w:szCs w:val="28"/>
        </w:rPr>
        <w:t>Тург</w:t>
      </w:r>
      <w:r w:rsidRPr="00A7152F">
        <w:rPr>
          <w:szCs w:val="28"/>
        </w:rPr>
        <w:t>е</w:t>
      </w:r>
      <w:r w:rsidRPr="00A7152F">
        <w:rPr>
          <w:szCs w:val="28"/>
        </w:rPr>
        <w:t>нева, д.</w:t>
      </w:r>
      <w:r>
        <w:rPr>
          <w:szCs w:val="28"/>
        </w:rPr>
        <w:t xml:space="preserve"> </w:t>
      </w:r>
      <w:r w:rsidRPr="00A7152F">
        <w:rPr>
          <w:szCs w:val="28"/>
        </w:rPr>
        <w:t>26/1</w:t>
      </w:r>
      <w:r w:rsidRPr="007E49B5">
        <w:rPr>
          <w:szCs w:val="28"/>
          <w:lang w:eastAsia="ar-SA"/>
        </w:rPr>
        <w:t>;</w:t>
      </w:r>
    </w:p>
    <w:p w:rsidR="007E49B5" w:rsidRPr="007E49B5" w:rsidRDefault="007E49B5" w:rsidP="007E49B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49B5">
        <w:rPr>
          <w:szCs w:val="28"/>
          <w:lang w:eastAsia="ru-RU"/>
        </w:rPr>
        <w:t>обращения по телефонам управления:</w:t>
      </w:r>
      <w:r w:rsidRPr="007E49B5">
        <w:rPr>
          <w:szCs w:val="28"/>
        </w:rPr>
        <w:t xml:space="preserve"> 8 (87951) </w:t>
      </w:r>
      <w:r>
        <w:rPr>
          <w:szCs w:val="28"/>
        </w:rPr>
        <w:t>3</w:t>
      </w:r>
      <w:r w:rsidRPr="007E49B5">
        <w:rPr>
          <w:szCs w:val="28"/>
        </w:rPr>
        <w:t>-</w:t>
      </w:r>
      <w:r>
        <w:rPr>
          <w:szCs w:val="28"/>
        </w:rPr>
        <w:t>17</w:t>
      </w:r>
      <w:r w:rsidRPr="007E49B5">
        <w:rPr>
          <w:szCs w:val="28"/>
        </w:rPr>
        <w:t>-</w:t>
      </w:r>
      <w:r>
        <w:rPr>
          <w:szCs w:val="28"/>
        </w:rPr>
        <w:t>90</w:t>
      </w:r>
      <w:r w:rsidRPr="007E49B5">
        <w:rPr>
          <w:szCs w:val="28"/>
        </w:rPr>
        <w:t xml:space="preserve">, 8 (87951) </w:t>
      </w:r>
      <w:r>
        <w:rPr>
          <w:szCs w:val="28"/>
        </w:rPr>
        <w:t>3</w:t>
      </w:r>
      <w:r w:rsidRPr="007E49B5">
        <w:rPr>
          <w:szCs w:val="28"/>
        </w:rPr>
        <w:t>-</w:t>
      </w:r>
      <w:r>
        <w:rPr>
          <w:szCs w:val="28"/>
        </w:rPr>
        <w:t>55</w:t>
      </w:r>
      <w:r w:rsidRPr="007E49B5">
        <w:rPr>
          <w:szCs w:val="28"/>
        </w:rPr>
        <w:t>-</w:t>
      </w:r>
      <w:r>
        <w:rPr>
          <w:szCs w:val="28"/>
        </w:rPr>
        <w:t>17</w:t>
      </w:r>
      <w:r w:rsidRPr="007E49B5">
        <w:rPr>
          <w:szCs w:val="28"/>
        </w:rPr>
        <w:t xml:space="preserve">, 8 (87951) </w:t>
      </w:r>
      <w:r>
        <w:rPr>
          <w:szCs w:val="28"/>
        </w:rPr>
        <w:t>3</w:t>
      </w:r>
      <w:r w:rsidRPr="007E49B5">
        <w:rPr>
          <w:szCs w:val="28"/>
        </w:rPr>
        <w:t>-</w:t>
      </w:r>
      <w:r>
        <w:rPr>
          <w:szCs w:val="28"/>
        </w:rPr>
        <w:t>55</w:t>
      </w:r>
      <w:r w:rsidRPr="007E49B5">
        <w:rPr>
          <w:szCs w:val="28"/>
        </w:rPr>
        <w:t>-</w:t>
      </w:r>
      <w:r>
        <w:rPr>
          <w:szCs w:val="28"/>
        </w:rPr>
        <w:t>21</w:t>
      </w:r>
      <w:r w:rsidRPr="007E49B5">
        <w:rPr>
          <w:szCs w:val="28"/>
        </w:rPr>
        <w:t>;</w:t>
      </w:r>
      <w:r>
        <w:rPr>
          <w:szCs w:val="28"/>
        </w:rPr>
        <w:t>»</w:t>
      </w:r>
      <w:r w:rsidR="0086533E">
        <w:rPr>
          <w:szCs w:val="28"/>
        </w:rPr>
        <w:t>.</w:t>
      </w:r>
    </w:p>
    <w:p w:rsidR="007E49B5" w:rsidRDefault="007E49B5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DB521F" w:rsidRDefault="00DB521F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3. В абзаце шестом подпункта 2.6.1 слова «и дату рождения третьего и последующего ребенка» исключить.</w:t>
      </w:r>
    </w:p>
    <w:p w:rsidR="00DB521F" w:rsidRDefault="00DB521F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75288D" w:rsidRPr="000A523C" w:rsidRDefault="00DB521F" w:rsidP="007528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703228" w:rsidRPr="0075288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75288D">
        <w:rPr>
          <w:rFonts w:ascii="Times New Roman" w:hAnsi="Times New Roman" w:cs="Times New Roman"/>
          <w:sz w:val="28"/>
          <w:szCs w:val="28"/>
          <w:lang w:eastAsia="ru-RU"/>
        </w:rPr>
        <w:t>В а</w:t>
      </w:r>
      <w:r w:rsidR="00703228" w:rsidRPr="0075288D">
        <w:rPr>
          <w:rFonts w:ascii="Times New Roman" w:hAnsi="Times New Roman" w:cs="Times New Roman"/>
          <w:sz w:val="28"/>
          <w:szCs w:val="28"/>
          <w:lang w:eastAsia="ru-RU"/>
        </w:rPr>
        <w:t>бзац</w:t>
      </w:r>
      <w:r w:rsidR="0075288D">
        <w:rPr>
          <w:rFonts w:ascii="Times New Roman" w:hAnsi="Times New Roman" w:cs="Times New Roman"/>
          <w:sz w:val="28"/>
          <w:szCs w:val="28"/>
          <w:lang w:eastAsia="ru-RU"/>
        </w:rPr>
        <w:t>ах</w:t>
      </w:r>
      <w:r w:rsidR="00703228" w:rsidRPr="007528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5288D" w:rsidRPr="0075288D">
        <w:rPr>
          <w:rFonts w:ascii="Times New Roman" w:hAnsi="Times New Roman" w:cs="Times New Roman"/>
          <w:sz w:val="28"/>
          <w:szCs w:val="28"/>
          <w:lang w:eastAsia="ru-RU"/>
        </w:rPr>
        <w:t>трет</w:t>
      </w:r>
      <w:r w:rsidR="0075288D">
        <w:rPr>
          <w:rFonts w:ascii="Times New Roman" w:hAnsi="Times New Roman" w:cs="Times New Roman"/>
          <w:sz w:val="28"/>
          <w:szCs w:val="28"/>
          <w:lang w:eastAsia="ru-RU"/>
        </w:rPr>
        <w:t>ьем</w:t>
      </w:r>
      <w:r w:rsidR="0075288D" w:rsidRPr="0075288D">
        <w:rPr>
          <w:rFonts w:ascii="Times New Roman" w:hAnsi="Times New Roman" w:cs="Times New Roman"/>
          <w:sz w:val="28"/>
          <w:szCs w:val="28"/>
          <w:lang w:eastAsia="ru-RU"/>
        </w:rPr>
        <w:t>, восьмо</w:t>
      </w:r>
      <w:r w:rsidR="0086533E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75288D" w:rsidRPr="0075288D">
        <w:rPr>
          <w:rFonts w:ascii="Times New Roman" w:hAnsi="Times New Roman" w:cs="Times New Roman"/>
          <w:sz w:val="28"/>
          <w:szCs w:val="28"/>
          <w:lang w:eastAsia="ru-RU"/>
        </w:rPr>
        <w:t xml:space="preserve"> и десят</w:t>
      </w:r>
      <w:r w:rsidR="0075288D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="0075288D" w:rsidRPr="007528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03228" w:rsidRPr="0075288D">
        <w:rPr>
          <w:rFonts w:ascii="Times New Roman" w:hAnsi="Times New Roman" w:cs="Times New Roman"/>
          <w:sz w:val="28"/>
          <w:szCs w:val="28"/>
          <w:lang w:eastAsia="ru-RU"/>
        </w:rPr>
        <w:t>подпункта 2.6.2</w:t>
      </w:r>
      <w:r w:rsidR="0075288D" w:rsidRPr="007528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5288D">
        <w:rPr>
          <w:rFonts w:ascii="Times New Roman" w:hAnsi="Times New Roman" w:cs="Times New Roman"/>
          <w:sz w:val="28"/>
          <w:szCs w:val="28"/>
          <w:lang w:eastAsia="ru-RU"/>
        </w:rPr>
        <w:t>слова «</w:t>
      </w:r>
      <w:r w:rsidRPr="00DB521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Чугурина, д. 12</w:t>
      </w:r>
      <w:r w:rsidR="0075288D"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заменить словами «</w:t>
      </w:r>
      <w:r w:rsidRPr="00DB521F">
        <w:rPr>
          <w:rFonts w:ascii="Times New Roman" w:hAnsi="Times New Roman" w:cs="Times New Roman"/>
          <w:sz w:val="28"/>
          <w:szCs w:val="28"/>
          <w:lang w:eastAsia="ru-RU"/>
        </w:rPr>
        <w:t>ул. Тургенева, д. 26/1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75288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03228" w:rsidRDefault="00703228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7E49B5" w:rsidRDefault="00DB521F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5. В абзаце втором подпункта 2.9.1 слова «родителей (одинокого род</w:t>
      </w:r>
      <w:r>
        <w:rPr>
          <w:szCs w:val="28"/>
          <w:lang w:eastAsia="ru-RU"/>
        </w:rPr>
        <w:t>и</w:t>
      </w:r>
      <w:r>
        <w:rPr>
          <w:szCs w:val="28"/>
          <w:lang w:eastAsia="ru-RU"/>
        </w:rPr>
        <w:t>теля) и» исключить.</w:t>
      </w:r>
    </w:p>
    <w:p w:rsidR="00DB521F" w:rsidRDefault="00DB521F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DB521F" w:rsidRDefault="00DB521F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6. В абзаце втором пункта 2.14 слова «в учетных формах, предусмо</w:t>
      </w:r>
      <w:r>
        <w:rPr>
          <w:szCs w:val="28"/>
          <w:lang w:eastAsia="ru-RU"/>
        </w:rPr>
        <w:t>т</w:t>
      </w:r>
      <w:r>
        <w:rPr>
          <w:szCs w:val="28"/>
          <w:lang w:eastAsia="ru-RU"/>
        </w:rPr>
        <w:t>ренных МФЦ» заменить словами «- в порядке, установленном МФЦ».</w:t>
      </w:r>
    </w:p>
    <w:p w:rsidR="00DB521F" w:rsidRPr="00B279DE" w:rsidRDefault="00DB521F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964EB7" w:rsidRDefault="00DB521F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7. </w:t>
      </w:r>
      <w:r w:rsidR="009028BB">
        <w:rPr>
          <w:szCs w:val="28"/>
          <w:lang w:eastAsia="ru-RU"/>
        </w:rPr>
        <w:t>В абзаце пятом подпункта 2.17.1 слово «документов» заменить сл</w:t>
      </w:r>
      <w:r w:rsidR="009028BB">
        <w:rPr>
          <w:szCs w:val="28"/>
          <w:lang w:eastAsia="ru-RU"/>
        </w:rPr>
        <w:t>о</w:t>
      </w:r>
      <w:r w:rsidR="009028BB">
        <w:rPr>
          <w:szCs w:val="28"/>
          <w:lang w:eastAsia="ru-RU"/>
        </w:rPr>
        <w:t>вом «уведомлений».</w:t>
      </w:r>
    </w:p>
    <w:p w:rsidR="009028BB" w:rsidRDefault="009028BB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9028BB" w:rsidRDefault="009028BB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8. В подпункте </w:t>
      </w:r>
      <w:r w:rsidR="0086533E">
        <w:rPr>
          <w:szCs w:val="28"/>
          <w:lang w:eastAsia="ru-RU"/>
        </w:rPr>
        <w:t xml:space="preserve">«б» подпункта </w:t>
      </w:r>
      <w:r>
        <w:rPr>
          <w:szCs w:val="28"/>
          <w:lang w:eastAsia="ru-RU"/>
        </w:rPr>
        <w:t>2.17.3:</w:t>
      </w:r>
    </w:p>
    <w:p w:rsidR="009028BB" w:rsidRDefault="009028BB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8.1. В абзаце </w:t>
      </w:r>
      <w:r w:rsidR="0086533E">
        <w:rPr>
          <w:szCs w:val="28"/>
          <w:lang w:eastAsia="ru-RU"/>
        </w:rPr>
        <w:t>третьем</w:t>
      </w:r>
      <w:r>
        <w:rPr>
          <w:szCs w:val="28"/>
          <w:lang w:eastAsia="ru-RU"/>
        </w:rPr>
        <w:t xml:space="preserve"> слова «или МФЦ» исключить.</w:t>
      </w:r>
    </w:p>
    <w:p w:rsidR="009028BB" w:rsidRDefault="009028BB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8.2. Дополнить абзацами следующего содержания:</w:t>
      </w:r>
    </w:p>
    <w:p w:rsidR="009028BB" w:rsidRDefault="009028BB" w:rsidP="00C975BA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«Запись на прием в МФЦ может осуществляться следующими спос</w:t>
      </w:r>
      <w:r>
        <w:rPr>
          <w:szCs w:val="28"/>
          <w:lang w:eastAsia="ru-RU"/>
        </w:rPr>
        <w:t>о</w:t>
      </w:r>
      <w:r>
        <w:rPr>
          <w:szCs w:val="28"/>
          <w:lang w:eastAsia="ru-RU"/>
        </w:rPr>
        <w:t>бами:</w:t>
      </w:r>
    </w:p>
    <w:p w:rsidR="009028BB" w:rsidRDefault="009028BB" w:rsidP="009028BB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1) при личном обращении заявителя в МФЦ, в том числе посредством информационных киосков (</w:t>
      </w:r>
      <w:proofErr w:type="spellStart"/>
      <w:r>
        <w:rPr>
          <w:szCs w:val="28"/>
          <w:lang w:eastAsia="ru-RU"/>
        </w:rPr>
        <w:t>инфоматов</w:t>
      </w:r>
      <w:proofErr w:type="spellEnd"/>
      <w:r>
        <w:rPr>
          <w:szCs w:val="28"/>
          <w:lang w:eastAsia="ru-RU"/>
        </w:rPr>
        <w:t>), установленных в МФЦ;</w:t>
      </w:r>
    </w:p>
    <w:p w:rsidR="009028BB" w:rsidRDefault="009028BB" w:rsidP="009028BB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2) посредством телефонной связи;</w:t>
      </w:r>
    </w:p>
    <w:p w:rsidR="00B36045" w:rsidRDefault="009028BB" w:rsidP="009028BB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3) в информационно-телекоммуникационной сети «Интернет» на оф</w:t>
      </w:r>
      <w:r>
        <w:rPr>
          <w:szCs w:val="28"/>
          <w:lang w:eastAsia="ru-RU"/>
        </w:rPr>
        <w:t>и</w:t>
      </w:r>
      <w:r>
        <w:rPr>
          <w:szCs w:val="28"/>
          <w:lang w:eastAsia="ru-RU"/>
        </w:rPr>
        <w:t xml:space="preserve">циальном портале сети многофункциональных центров Ставропольского края </w:t>
      </w:r>
      <w:r w:rsidR="00B36045">
        <w:rPr>
          <w:szCs w:val="28"/>
          <w:lang w:eastAsia="ru-RU"/>
        </w:rPr>
        <w:t>(</w:t>
      </w:r>
      <w:hyperlink r:id="rId12" w:history="1">
        <w:r w:rsidR="00B36045" w:rsidRPr="00B36045">
          <w:rPr>
            <w:rStyle w:val="a5"/>
            <w:color w:val="auto"/>
            <w:szCs w:val="28"/>
            <w:u w:val="none"/>
            <w:lang w:eastAsia="ru-RU"/>
          </w:rPr>
          <w:t>www.umfc26.ru</w:t>
        </w:r>
      </w:hyperlink>
      <w:r w:rsidR="00B36045">
        <w:rPr>
          <w:szCs w:val="28"/>
          <w:lang w:eastAsia="ru-RU"/>
        </w:rPr>
        <w:t>);</w:t>
      </w:r>
    </w:p>
    <w:p w:rsidR="009028BB" w:rsidRDefault="00B36045" w:rsidP="009028BB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4) посредством регионального портала</w:t>
      </w:r>
      <w:proofErr w:type="gramStart"/>
      <w:r>
        <w:rPr>
          <w:szCs w:val="28"/>
          <w:lang w:eastAsia="ru-RU"/>
        </w:rPr>
        <w:t>.</w:t>
      </w:r>
      <w:r w:rsidR="009028BB" w:rsidRPr="009028BB">
        <w:rPr>
          <w:szCs w:val="28"/>
          <w:lang w:eastAsia="ru-RU"/>
        </w:rPr>
        <w:t>»</w:t>
      </w:r>
      <w:r>
        <w:rPr>
          <w:szCs w:val="28"/>
          <w:lang w:eastAsia="ru-RU"/>
        </w:rPr>
        <w:t>.</w:t>
      </w:r>
      <w:proofErr w:type="gramEnd"/>
    </w:p>
    <w:p w:rsidR="00B36045" w:rsidRDefault="00B36045" w:rsidP="009028BB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B36045" w:rsidRDefault="00B36045" w:rsidP="009028BB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9. В абзаце двенадцатом подпункта 3.2.1 слова «устанавливаемой управлением либо МФЦ» заменить словами «</w:t>
      </w:r>
      <w:r w:rsidRPr="00B36045">
        <w:rPr>
          <w:szCs w:val="28"/>
          <w:lang w:eastAsia="ru-RU"/>
        </w:rPr>
        <w:t>устанавливаемой управлением</w:t>
      </w:r>
      <w:r>
        <w:rPr>
          <w:szCs w:val="28"/>
          <w:lang w:eastAsia="ru-RU"/>
        </w:rPr>
        <w:t>,</w:t>
      </w:r>
      <w:r w:rsidRPr="00B36045">
        <w:rPr>
          <w:szCs w:val="28"/>
          <w:lang w:eastAsia="ru-RU"/>
        </w:rPr>
        <w:t xml:space="preserve"> либо</w:t>
      </w:r>
      <w:r>
        <w:rPr>
          <w:szCs w:val="28"/>
          <w:lang w:eastAsia="ru-RU"/>
        </w:rPr>
        <w:t xml:space="preserve"> в порядке, установленном МФЦ».</w:t>
      </w:r>
    </w:p>
    <w:p w:rsidR="00B36045" w:rsidRDefault="00B36045" w:rsidP="009028BB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B36045" w:rsidRDefault="00B36045" w:rsidP="009028BB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10. В абзаце одиннадцатом подпункта 3.2.2 слова «либо МФЦ» </w:t>
      </w:r>
      <w:r w:rsidRPr="00B36045">
        <w:rPr>
          <w:szCs w:val="28"/>
          <w:lang w:eastAsia="ru-RU"/>
        </w:rPr>
        <w:t>зам</w:t>
      </w:r>
      <w:r w:rsidRPr="00B36045">
        <w:rPr>
          <w:szCs w:val="28"/>
          <w:lang w:eastAsia="ru-RU"/>
        </w:rPr>
        <w:t>е</w:t>
      </w:r>
      <w:r w:rsidRPr="00B36045">
        <w:rPr>
          <w:szCs w:val="28"/>
          <w:lang w:eastAsia="ru-RU"/>
        </w:rPr>
        <w:t>нить словами «либо в порядке, установленном МФЦ»</w:t>
      </w:r>
      <w:r>
        <w:rPr>
          <w:szCs w:val="28"/>
          <w:lang w:eastAsia="ru-RU"/>
        </w:rPr>
        <w:t>.</w:t>
      </w:r>
    </w:p>
    <w:p w:rsidR="00B36045" w:rsidRDefault="00B36045" w:rsidP="009028BB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240C99" w:rsidRDefault="00240C99">
      <w:pPr>
        <w:rPr>
          <w:szCs w:val="28"/>
          <w:lang w:eastAsia="ru-RU"/>
        </w:rPr>
      </w:pPr>
      <w:r>
        <w:rPr>
          <w:szCs w:val="28"/>
          <w:lang w:eastAsia="ru-RU"/>
        </w:rPr>
        <w:br w:type="page"/>
      </w:r>
    </w:p>
    <w:p w:rsidR="00B36045" w:rsidRPr="009028BB" w:rsidRDefault="00B36045" w:rsidP="009028BB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11. В подпункте «б» подпункта 3.2.5 слово «документа» заменить сл</w:t>
      </w:r>
      <w:r>
        <w:rPr>
          <w:szCs w:val="28"/>
          <w:lang w:eastAsia="ru-RU"/>
        </w:rPr>
        <w:t>о</w:t>
      </w:r>
      <w:r>
        <w:rPr>
          <w:szCs w:val="28"/>
          <w:lang w:eastAsia="ru-RU"/>
        </w:rPr>
        <w:t>вами «уведомления».</w:t>
      </w:r>
    </w:p>
    <w:p w:rsidR="00964EB7" w:rsidRDefault="00964EB7" w:rsidP="00C975BA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C975BA" w:rsidRDefault="00C975BA" w:rsidP="00C975BA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C975BA" w:rsidRDefault="00C975BA" w:rsidP="00C975BA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A09FA" w:rsidRDefault="00DB521F" w:rsidP="008A09FA">
      <w:pPr>
        <w:autoSpaceDE w:val="0"/>
        <w:autoSpaceDN w:val="0"/>
        <w:adjustRightInd w:val="0"/>
        <w:spacing w:line="240" w:lineRule="exact"/>
        <w:jc w:val="both"/>
        <w:rPr>
          <w:szCs w:val="28"/>
          <w:lang w:eastAsia="ru-RU"/>
        </w:rPr>
      </w:pPr>
      <w:r>
        <w:rPr>
          <w:szCs w:val="28"/>
          <w:lang w:eastAsia="ru-RU"/>
        </w:rPr>
        <w:t>Управляющий</w:t>
      </w:r>
      <w:r w:rsidR="008A09FA">
        <w:rPr>
          <w:szCs w:val="28"/>
          <w:lang w:eastAsia="ru-RU"/>
        </w:rPr>
        <w:t xml:space="preserve"> делами администрации</w:t>
      </w:r>
    </w:p>
    <w:p w:rsidR="008A09FA" w:rsidRDefault="008A09FA" w:rsidP="008A09FA">
      <w:pPr>
        <w:autoSpaceDE w:val="0"/>
        <w:autoSpaceDN w:val="0"/>
        <w:adjustRightInd w:val="0"/>
        <w:spacing w:line="240" w:lineRule="exact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Георгиевского городского округа</w:t>
      </w:r>
    </w:p>
    <w:p w:rsidR="008A09FA" w:rsidRDefault="008A09FA" w:rsidP="008A09FA">
      <w:pPr>
        <w:autoSpaceDE w:val="0"/>
        <w:autoSpaceDN w:val="0"/>
        <w:adjustRightInd w:val="0"/>
        <w:spacing w:line="240" w:lineRule="exact"/>
        <w:jc w:val="both"/>
        <w:rPr>
          <w:szCs w:val="28"/>
          <w:lang w:eastAsia="ru-RU"/>
        </w:rPr>
      </w:pPr>
      <w:r>
        <w:rPr>
          <w:szCs w:val="28"/>
          <w:lang w:eastAsia="ru-RU"/>
        </w:rPr>
        <w:t>Ставропольского края                                                                       А.Н.Савченко</w:t>
      </w:r>
    </w:p>
    <w:p w:rsidR="008A09FA" w:rsidRDefault="008A09FA" w:rsidP="00C975BA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sectPr w:rsidR="008A09FA" w:rsidSect="000047CC">
      <w:pgSz w:w="11906" w:h="16838"/>
      <w:pgMar w:top="1418" w:right="567" w:bottom="1134" w:left="1985" w:header="680" w:footer="68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13D" w:rsidRDefault="0081013D">
      <w:r>
        <w:separator/>
      </w:r>
    </w:p>
  </w:endnote>
  <w:endnote w:type="continuationSeparator" w:id="0">
    <w:p w:rsidR="0081013D" w:rsidRDefault="00810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13D" w:rsidRDefault="0081013D">
      <w:r>
        <w:separator/>
      </w:r>
    </w:p>
  </w:footnote>
  <w:footnote w:type="continuationSeparator" w:id="0">
    <w:p w:rsidR="0081013D" w:rsidRDefault="008101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3069447"/>
      <w:docPartObj>
        <w:docPartGallery w:val="Page Numbers (Top of Page)"/>
        <w:docPartUnique/>
      </w:docPartObj>
    </w:sdtPr>
    <w:sdtEndPr/>
    <w:sdtContent>
      <w:p w:rsidR="003428B2" w:rsidRPr="001C6D62" w:rsidRDefault="00A006E0" w:rsidP="00C975BA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FA1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31"/>
        </w:tabs>
        <w:ind w:left="131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235"/>
        </w:tabs>
        <w:ind w:left="2235" w:hanging="150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2194"/>
        </w:tabs>
        <w:ind w:left="2194" w:hanging="1485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870"/>
      </w:pPr>
    </w:lvl>
  </w:abstractNum>
  <w:abstractNum w:abstractNumId="5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928"/>
        </w:tabs>
        <w:ind w:left="928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E5713F3"/>
    <w:multiLevelType w:val="hybridMultilevel"/>
    <w:tmpl w:val="A15E22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2C90FFF"/>
    <w:multiLevelType w:val="hybridMultilevel"/>
    <w:tmpl w:val="8160CFDA"/>
    <w:lvl w:ilvl="0" w:tplc="C7BCEF2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A464F02"/>
    <w:multiLevelType w:val="hybridMultilevel"/>
    <w:tmpl w:val="2C8C48A2"/>
    <w:lvl w:ilvl="0" w:tplc="FBDA9C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32011FA"/>
    <w:multiLevelType w:val="hybridMultilevel"/>
    <w:tmpl w:val="F370B538"/>
    <w:lvl w:ilvl="0" w:tplc="20ACB3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defaultTableStyle w:val="a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D76"/>
    <w:rsid w:val="00001FB3"/>
    <w:rsid w:val="000047CC"/>
    <w:rsid w:val="0000678A"/>
    <w:rsid w:val="00006C90"/>
    <w:rsid w:val="00021E12"/>
    <w:rsid w:val="00036B8C"/>
    <w:rsid w:val="00040102"/>
    <w:rsid w:val="00040C0F"/>
    <w:rsid w:val="0004795F"/>
    <w:rsid w:val="00050C14"/>
    <w:rsid w:val="00050F78"/>
    <w:rsid w:val="00073D07"/>
    <w:rsid w:val="00075AFA"/>
    <w:rsid w:val="000802A7"/>
    <w:rsid w:val="0008396B"/>
    <w:rsid w:val="00096AA3"/>
    <w:rsid w:val="000A3B59"/>
    <w:rsid w:val="000A523C"/>
    <w:rsid w:val="000B0F29"/>
    <w:rsid w:val="000B19D3"/>
    <w:rsid w:val="000B40AA"/>
    <w:rsid w:val="000B737C"/>
    <w:rsid w:val="000B73E2"/>
    <w:rsid w:val="000C12DF"/>
    <w:rsid w:val="000C1D66"/>
    <w:rsid w:val="000D0EA1"/>
    <w:rsid w:val="000D21F7"/>
    <w:rsid w:val="000D3DC8"/>
    <w:rsid w:val="000D4C4E"/>
    <w:rsid w:val="000D6B47"/>
    <w:rsid w:val="000D7932"/>
    <w:rsid w:val="000E66DF"/>
    <w:rsid w:val="00113FB5"/>
    <w:rsid w:val="001213BA"/>
    <w:rsid w:val="00127157"/>
    <w:rsid w:val="00134CF7"/>
    <w:rsid w:val="001401AA"/>
    <w:rsid w:val="001506D0"/>
    <w:rsid w:val="001565FF"/>
    <w:rsid w:val="00167D47"/>
    <w:rsid w:val="00177B2C"/>
    <w:rsid w:val="00185435"/>
    <w:rsid w:val="0018747E"/>
    <w:rsid w:val="001A1ADA"/>
    <w:rsid w:val="001A47BA"/>
    <w:rsid w:val="001A7E96"/>
    <w:rsid w:val="001B5EFC"/>
    <w:rsid w:val="001B6646"/>
    <w:rsid w:val="001B6F6C"/>
    <w:rsid w:val="001C58BC"/>
    <w:rsid w:val="001C6D62"/>
    <w:rsid w:val="001D2A98"/>
    <w:rsid w:val="001D551E"/>
    <w:rsid w:val="001F16C6"/>
    <w:rsid w:val="001F1C52"/>
    <w:rsid w:val="001F25ED"/>
    <w:rsid w:val="00200294"/>
    <w:rsid w:val="002033E0"/>
    <w:rsid w:val="00205983"/>
    <w:rsid w:val="00207447"/>
    <w:rsid w:val="0021237F"/>
    <w:rsid w:val="00212FA0"/>
    <w:rsid w:val="00214437"/>
    <w:rsid w:val="00221A28"/>
    <w:rsid w:val="002274D7"/>
    <w:rsid w:val="00236549"/>
    <w:rsid w:val="00240C99"/>
    <w:rsid w:val="00240FB4"/>
    <w:rsid w:val="00244DD3"/>
    <w:rsid w:val="00247B02"/>
    <w:rsid w:val="002515D2"/>
    <w:rsid w:val="002638C0"/>
    <w:rsid w:val="00266E59"/>
    <w:rsid w:val="00272003"/>
    <w:rsid w:val="00273454"/>
    <w:rsid w:val="002774A2"/>
    <w:rsid w:val="00281E04"/>
    <w:rsid w:val="002852C3"/>
    <w:rsid w:val="002A510E"/>
    <w:rsid w:val="002A66C9"/>
    <w:rsid w:val="002B255A"/>
    <w:rsid w:val="002C0F82"/>
    <w:rsid w:val="002C3C1F"/>
    <w:rsid w:val="002E01B6"/>
    <w:rsid w:val="002E21BB"/>
    <w:rsid w:val="002E4A3F"/>
    <w:rsid w:val="002E59F0"/>
    <w:rsid w:val="002F40F2"/>
    <w:rsid w:val="002F6781"/>
    <w:rsid w:val="003072E2"/>
    <w:rsid w:val="00315C40"/>
    <w:rsid w:val="00316809"/>
    <w:rsid w:val="00322A70"/>
    <w:rsid w:val="00323783"/>
    <w:rsid w:val="003428B2"/>
    <w:rsid w:val="0034462D"/>
    <w:rsid w:val="003519A5"/>
    <w:rsid w:val="003526E2"/>
    <w:rsid w:val="00353FC1"/>
    <w:rsid w:val="00355CBB"/>
    <w:rsid w:val="003600B1"/>
    <w:rsid w:val="00362357"/>
    <w:rsid w:val="0036498C"/>
    <w:rsid w:val="0038565C"/>
    <w:rsid w:val="003956BF"/>
    <w:rsid w:val="003B2B43"/>
    <w:rsid w:val="003C0937"/>
    <w:rsid w:val="003C4B61"/>
    <w:rsid w:val="003D3721"/>
    <w:rsid w:val="003D3A57"/>
    <w:rsid w:val="003D69C2"/>
    <w:rsid w:val="003F3386"/>
    <w:rsid w:val="004010FA"/>
    <w:rsid w:val="00401899"/>
    <w:rsid w:val="00406FB3"/>
    <w:rsid w:val="00416D32"/>
    <w:rsid w:val="00420F76"/>
    <w:rsid w:val="0042281F"/>
    <w:rsid w:val="00422CB7"/>
    <w:rsid w:val="004265B9"/>
    <w:rsid w:val="00431D39"/>
    <w:rsid w:val="0043319B"/>
    <w:rsid w:val="0043410D"/>
    <w:rsid w:val="0043794C"/>
    <w:rsid w:val="00444049"/>
    <w:rsid w:val="0044781F"/>
    <w:rsid w:val="004611F0"/>
    <w:rsid w:val="00463F67"/>
    <w:rsid w:val="004760AD"/>
    <w:rsid w:val="00476558"/>
    <w:rsid w:val="0048394D"/>
    <w:rsid w:val="004870F6"/>
    <w:rsid w:val="0049415F"/>
    <w:rsid w:val="004A2A0C"/>
    <w:rsid w:val="004A3E71"/>
    <w:rsid w:val="004B28C2"/>
    <w:rsid w:val="004C370D"/>
    <w:rsid w:val="004C3BB0"/>
    <w:rsid w:val="004C3D84"/>
    <w:rsid w:val="004D4097"/>
    <w:rsid w:val="004E1D2F"/>
    <w:rsid w:val="004E361A"/>
    <w:rsid w:val="004E6853"/>
    <w:rsid w:val="004E6CD3"/>
    <w:rsid w:val="00510159"/>
    <w:rsid w:val="005213C9"/>
    <w:rsid w:val="00524379"/>
    <w:rsid w:val="00526BED"/>
    <w:rsid w:val="005279EF"/>
    <w:rsid w:val="00535129"/>
    <w:rsid w:val="005436E5"/>
    <w:rsid w:val="00547AA5"/>
    <w:rsid w:val="00550FB9"/>
    <w:rsid w:val="00574534"/>
    <w:rsid w:val="00574F49"/>
    <w:rsid w:val="00585123"/>
    <w:rsid w:val="005935F8"/>
    <w:rsid w:val="005A04D1"/>
    <w:rsid w:val="005A1BED"/>
    <w:rsid w:val="005B1B83"/>
    <w:rsid w:val="005B217B"/>
    <w:rsid w:val="005B3A69"/>
    <w:rsid w:val="005C08EE"/>
    <w:rsid w:val="005D4CC8"/>
    <w:rsid w:val="005D6068"/>
    <w:rsid w:val="005D64FE"/>
    <w:rsid w:val="005F619C"/>
    <w:rsid w:val="005F7D46"/>
    <w:rsid w:val="00613BA7"/>
    <w:rsid w:val="00617719"/>
    <w:rsid w:val="00620A21"/>
    <w:rsid w:val="00621389"/>
    <w:rsid w:val="006248D4"/>
    <w:rsid w:val="006354E8"/>
    <w:rsid w:val="0063693A"/>
    <w:rsid w:val="006521B8"/>
    <w:rsid w:val="0065340E"/>
    <w:rsid w:val="00661CF3"/>
    <w:rsid w:val="0066360C"/>
    <w:rsid w:val="00667D48"/>
    <w:rsid w:val="006721D5"/>
    <w:rsid w:val="0067526B"/>
    <w:rsid w:val="00681FAB"/>
    <w:rsid w:val="00684BBD"/>
    <w:rsid w:val="006952A0"/>
    <w:rsid w:val="006A3D11"/>
    <w:rsid w:val="006A6E84"/>
    <w:rsid w:val="006B329F"/>
    <w:rsid w:val="006B7D64"/>
    <w:rsid w:val="006C0527"/>
    <w:rsid w:val="006C0D76"/>
    <w:rsid w:val="006C11D8"/>
    <w:rsid w:val="006C3DBB"/>
    <w:rsid w:val="006C3E4B"/>
    <w:rsid w:val="006D1DCE"/>
    <w:rsid w:val="006D6B39"/>
    <w:rsid w:val="006E52C0"/>
    <w:rsid w:val="006E656F"/>
    <w:rsid w:val="006F55CA"/>
    <w:rsid w:val="00703228"/>
    <w:rsid w:val="007108AB"/>
    <w:rsid w:val="00717806"/>
    <w:rsid w:val="00725073"/>
    <w:rsid w:val="00734E37"/>
    <w:rsid w:val="007369DD"/>
    <w:rsid w:val="00740901"/>
    <w:rsid w:val="0074118B"/>
    <w:rsid w:val="00742888"/>
    <w:rsid w:val="00742E15"/>
    <w:rsid w:val="0075288D"/>
    <w:rsid w:val="007547BC"/>
    <w:rsid w:val="00770D87"/>
    <w:rsid w:val="007825AD"/>
    <w:rsid w:val="007863BA"/>
    <w:rsid w:val="007866D7"/>
    <w:rsid w:val="0078757E"/>
    <w:rsid w:val="007A6287"/>
    <w:rsid w:val="007B1F2E"/>
    <w:rsid w:val="007D555D"/>
    <w:rsid w:val="007D6023"/>
    <w:rsid w:val="007E079E"/>
    <w:rsid w:val="007E49B5"/>
    <w:rsid w:val="007E7CCE"/>
    <w:rsid w:val="007F02FB"/>
    <w:rsid w:val="007F1059"/>
    <w:rsid w:val="00805039"/>
    <w:rsid w:val="008065D0"/>
    <w:rsid w:val="0081013D"/>
    <w:rsid w:val="00813B52"/>
    <w:rsid w:val="00834C3C"/>
    <w:rsid w:val="0083597E"/>
    <w:rsid w:val="008362EB"/>
    <w:rsid w:val="00864F83"/>
    <w:rsid w:val="0086533E"/>
    <w:rsid w:val="00867FEE"/>
    <w:rsid w:val="008706D5"/>
    <w:rsid w:val="00871413"/>
    <w:rsid w:val="00873CF9"/>
    <w:rsid w:val="00875D32"/>
    <w:rsid w:val="0088223C"/>
    <w:rsid w:val="00892EA9"/>
    <w:rsid w:val="00895A61"/>
    <w:rsid w:val="008A09FA"/>
    <w:rsid w:val="008A0EA9"/>
    <w:rsid w:val="008A2269"/>
    <w:rsid w:val="008A3F83"/>
    <w:rsid w:val="008A5585"/>
    <w:rsid w:val="008B2C73"/>
    <w:rsid w:val="008B2EBA"/>
    <w:rsid w:val="008B3D76"/>
    <w:rsid w:val="008C4C1A"/>
    <w:rsid w:val="008C5731"/>
    <w:rsid w:val="008C5806"/>
    <w:rsid w:val="008C71CB"/>
    <w:rsid w:val="008D25E1"/>
    <w:rsid w:val="008D699C"/>
    <w:rsid w:val="008E1C41"/>
    <w:rsid w:val="008E6880"/>
    <w:rsid w:val="008F3E06"/>
    <w:rsid w:val="008F600C"/>
    <w:rsid w:val="009028BB"/>
    <w:rsid w:val="00903430"/>
    <w:rsid w:val="00917709"/>
    <w:rsid w:val="009210C2"/>
    <w:rsid w:val="00922D01"/>
    <w:rsid w:val="009241DB"/>
    <w:rsid w:val="00932FC5"/>
    <w:rsid w:val="00933506"/>
    <w:rsid w:val="00933C37"/>
    <w:rsid w:val="009441AD"/>
    <w:rsid w:val="009565EA"/>
    <w:rsid w:val="0095796C"/>
    <w:rsid w:val="00964EB7"/>
    <w:rsid w:val="00970C72"/>
    <w:rsid w:val="00982380"/>
    <w:rsid w:val="009835B7"/>
    <w:rsid w:val="00986C7E"/>
    <w:rsid w:val="00990B65"/>
    <w:rsid w:val="009979A5"/>
    <w:rsid w:val="009A04BB"/>
    <w:rsid w:val="009B0599"/>
    <w:rsid w:val="009E6051"/>
    <w:rsid w:val="009E7EA0"/>
    <w:rsid w:val="00A006E0"/>
    <w:rsid w:val="00A0693B"/>
    <w:rsid w:val="00A10388"/>
    <w:rsid w:val="00A10BDA"/>
    <w:rsid w:val="00A15D94"/>
    <w:rsid w:val="00A3185C"/>
    <w:rsid w:val="00A3425B"/>
    <w:rsid w:val="00A4271B"/>
    <w:rsid w:val="00A52A41"/>
    <w:rsid w:val="00A55100"/>
    <w:rsid w:val="00A5635A"/>
    <w:rsid w:val="00A57487"/>
    <w:rsid w:val="00A606B2"/>
    <w:rsid w:val="00A65A72"/>
    <w:rsid w:val="00A67FB2"/>
    <w:rsid w:val="00A70179"/>
    <w:rsid w:val="00A75D41"/>
    <w:rsid w:val="00A84671"/>
    <w:rsid w:val="00AB26E7"/>
    <w:rsid w:val="00AB7C4E"/>
    <w:rsid w:val="00AC2062"/>
    <w:rsid w:val="00AC5219"/>
    <w:rsid w:val="00AD1A1B"/>
    <w:rsid w:val="00AD4F2C"/>
    <w:rsid w:val="00AD5118"/>
    <w:rsid w:val="00AD53AE"/>
    <w:rsid w:val="00AE1875"/>
    <w:rsid w:val="00AE7782"/>
    <w:rsid w:val="00AF2E68"/>
    <w:rsid w:val="00AF3915"/>
    <w:rsid w:val="00AF41C1"/>
    <w:rsid w:val="00B01274"/>
    <w:rsid w:val="00B01729"/>
    <w:rsid w:val="00B01F99"/>
    <w:rsid w:val="00B02925"/>
    <w:rsid w:val="00B03BD0"/>
    <w:rsid w:val="00B22C63"/>
    <w:rsid w:val="00B257E1"/>
    <w:rsid w:val="00B26198"/>
    <w:rsid w:val="00B26DD3"/>
    <w:rsid w:val="00B279DE"/>
    <w:rsid w:val="00B31FD3"/>
    <w:rsid w:val="00B35F47"/>
    <w:rsid w:val="00B36045"/>
    <w:rsid w:val="00B505F7"/>
    <w:rsid w:val="00B52EFC"/>
    <w:rsid w:val="00B56418"/>
    <w:rsid w:val="00B60D69"/>
    <w:rsid w:val="00B63B2D"/>
    <w:rsid w:val="00B70FA1"/>
    <w:rsid w:val="00B744EE"/>
    <w:rsid w:val="00B75911"/>
    <w:rsid w:val="00B77CF6"/>
    <w:rsid w:val="00B80D66"/>
    <w:rsid w:val="00B80FA6"/>
    <w:rsid w:val="00B82936"/>
    <w:rsid w:val="00B931F5"/>
    <w:rsid w:val="00B93DE5"/>
    <w:rsid w:val="00BA66FC"/>
    <w:rsid w:val="00BB5D72"/>
    <w:rsid w:val="00BC0719"/>
    <w:rsid w:val="00BD3C7B"/>
    <w:rsid w:val="00BD44E2"/>
    <w:rsid w:val="00BE3C77"/>
    <w:rsid w:val="00BE4152"/>
    <w:rsid w:val="00BF5E49"/>
    <w:rsid w:val="00BF60DA"/>
    <w:rsid w:val="00C147A2"/>
    <w:rsid w:val="00C1681C"/>
    <w:rsid w:val="00C175BA"/>
    <w:rsid w:val="00C17F3C"/>
    <w:rsid w:val="00C21064"/>
    <w:rsid w:val="00C23DB7"/>
    <w:rsid w:val="00C3262A"/>
    <w:rsid w:val="00C41834"/>
    <w:rsid w:val="00C51C59"/>
    <w:rsid w:val="00C54AAB"/>
    <w:rsid w:val="00C556C5"/>
    <w:rsid w:val="00C7419E"/>
    <w:rsid w:val="00C75752"/>
    <w:rsid w:val="00C80AF1"/>
    <w:rsid w:val="00C85899"/>
    <w:rsid w:val="00C92EA2"/>
    <w:rsid w:val="00C975BA"/>
    <w:rsid w:val="00C9779F"/>
    <w:rsid w:val="00CB1CE8"/>
    <w:rsid w:val="00CB4B1E"/>
    <w:rsid w:val="00CC1E7C"/>
    <w:rsid w:val="00CD057A"/>
    <w:rsid w:val="00CD159D"/>
    <w:rsid w:val="00CD1A5A"/>
    <w:rsid w:val="00CD4397"/>
    <w:rsid w:val="00CE0842"/>
    <w:rsid w:val="00CF4EFC"/>
    <w:rsid w:val="00D02775"/>
    <w:rsid w:val="00D275AD"/>
    <w:rsid w:val="00D317A7"/>
    <w:rsid w:val="00D319B8"/>
    <w:rsid w:val="00D4463E"/>
    <w:rsid w:val="00D54C08"/>
    <w:rsid w:val="00D654AA"/>
    <w:rsid w:val="00D82329"/>
    <w:rsid w:val="00D82987"/>
    <w:rsid w:val="00D85ABE"/>
    <w:rsid w:val="00DA1EF5"/>
    <w:rsid w:val="00DB3EDE"/>
    <w:rsid w:val="00DB521F"/>
    <w:rsid w:val="00DB5680"/>
    <w:rsid w:val="00DD01DD"/>
    <w:rsid w:val="00DD316F"/>
    <w:rsid w:val="00DE0974"/>
    <w:rsid w:val="00DE6760"/>
    <w:rsid w:val="00DF354A"/>
    <w:rsid w:val="00DF3B6E"/>
    <w:rsid w:val="00E010E5"/>
    <w:rsid w:val="00E05634"/>
    <w:rsid w:val="00E1150E"/>
    <w:rsid w:val="00E138FA"/>
    <w:rsid w:val="00E23373"/>
    <w:rsid w:val="00E3601C"/>
    <w:rsid w:val="00E470DD"/>
    <w:rsid w:val="00E71F66"/>
    <w:rsid w:val="00E81D1A"/>
    <w:rsid w:val="00E84D69"/>
    <w:rsid w:val="00E916C7"/>
    <w:rsid w:val="00E945A5"/>
    <w:rsid w:val="00E95A48"/>
    <w:rsid w:val="00E97940"/>
    <w:rsid w:val="00EA07A3"/>
    <w:rsid w:val="00EA1AFF"/>
    <w:rsid w:val="00EB6E4A"/>
    <w:rsid w:val="00EC3674"/>
    <w:rsid w:val="00EC522D"/>
    <w:rsid w:val="00EC6F2C"/>
    <w:rsid w:val="00EE5BC4"/>
    <w:rsid w:val="00F01BB9"/>
    <w:rsid w:val="00F0623C"/>
    <w:rsid w:val="00F220E6"/>
    <w:rsid w:val="00F23CED"/>
    <w:rsid w:val="00F274DA"/>
    <w:rsid w:val="00F366B8"/>
    <w:rsid w:val="00F37C2F"/>
    <w:rsid w:val="00F423B5"/>
    <w:rsid w:val="00F55D56"/>
    <w:rsid w:val="00F5633F"/>
    <w:rsid w:val="00F71618"/>
    <w:rsid w:val="00F75EDC"/>
    <w:rsid w:val="00F82BEA"/>
    <w:rsid w:val="00F95641"/>
    <w:rsid w:val="00F96B61"/>
    <w:rsid w:val="00FA1321"/>
    <w:rsid w:val="00FC2ACF"/>
    <w:rsid w:val="00FD108C"/>
    <w:rsid w:val="00FD5D17"/>
    <w:rsid w:val="00FD7410"/>
    <w:rsid w:val="00FE0C37"/>
    <w:rsid w:val="00FE2195"/>
    <w:rsid w:val="00FE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35" w:unhideWhenUsed="0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D32"/>
    <w:rPr>
      <w:sz w:val="28"/>
      <w:lang w:eastAsia="zh-CN"/>
    </w:rPr>
  </w:style>
  <w:style w:type="paragraph" w:styleId="1">
    <w:name w:val="heading 1"/>
    <w:basedOn w:val="a"/>
    <w:next w:val="a"/>
    <w:qFormat/>
    <w:rsid w:val="00875D32"/>
    <w:pPr>
      <w:keepNext/>
      <w:tabs>
        <w:tab w:val="num" w:pos="131"/>
      </w:tabs>
      <w:outlineLvl w:val="0"/>
    </w:pPr>
  </w:style>
  <w:style w:type="paragraph" w:styleId="2">
    <w:name w:val="heading 2"/>
    <w:basedOn w:val="a"/>
    <w:next w:val="a"/>
    <w:qFormat/>
    <w:rsid w:val="00875D32"/>
    <w:pPr>
      <w:keepNext/>
      <w:tabs>
        <w:tab w:val="num" w:pos="131"/>
      </w:tabs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75D32"/>
    <w:pPr>
      <w:keepNext/>
      <w:tabs>
        <w:tab w:val="num" w:pos="131"/>
      </w:tabs>
      <w:ind w:left="720"/>
      <w:jc w:val="right"/>
      <w:outlineLvl w:val="2"/>
    </w:pPr>
    <w:rPr>
      <w:b/>
      <w:sz w:val="24"/>
      <w:szCs w:val="24"/>
    </w:rPr>
  </w:style>
  <w:style w:type="paragraph" w:styleId="4">
    <w:name w:val="heading 4"/>
    <w:basedOn w:val="a"/>
    <w:next w:val="a"/>
    <w:qFormat/>
    <w:rsid w:val="00875D32"/>
    <w:pPr>
      <w:keepNext/>
      <w:tabs>
        <w:tab w:val="left" w:pos="0"/>
        <w:tab w:val="num" w:pos="131"/>
      </w:tabs>
      <w:jc w:val="center"/>
      <w:outlineLvl w:val="3"/>
    </w:pPr>
    <w:rPr>
      <w:b/>
      <w:bCs/>
      <w:szCs w:val="40"/>
    </w:rPr>
  </w:style>
  <w:style w:type="paragraph" w:styleId="5">
    <w:name w:val="heading 5"/>
    <w:basedOn w:val="a"/>
    <w:next w:val="a"/>
    <w:qFormat/>
    <w:rsid w:val="00875D32"/>
    <w:pPr>
      <w:keepNext/>
      <w:tabs>
        <w:tab w:val="left" w:pos="0"/>
        <w:tab w:val="num" w:pos="131"/>
      </w:tabs>
      <w:ind w:left="720"/>
      <w:jc w:val="both"/>
      <w:outlineLvl w:val="4"/>
    </w:pPr>
    <w:rPr>
      <w:b/>
      <w:bCs/>
      <w:szCs w:val="40"/>
    </w:rPr>
  </w:style>
  <w:style w:type="paragraph" w:styleId="6">
    <w:name w:val="heading 6"/>
    <w:basedOn w:val="a0"/>
    <w:next w:val="Textbody"/>
    <w:link w:val="60"/>
    <w:qFormat/>
    <w:rsid w:val="008A5585"/>
    <w:pPr>
      <w:tabs>
        <w:tab w:val="num" w:pos="131"/>
        <w:tab w:val="left" w:pos="1152"/>
      </w:tabs>
      <w:ind w:left="131"/>
      <w:outlineLvl w:val="5"/>
    </w:pPr>
    <w:rPr>
      <w:b/>
      <w:bCs/>
      <w:sz w:val="21"/>
      <w:szCs w:val="21"/>
    </w:rPr>
  </w:style>
  <w:style w:type="paragraph" w:styleId="8">
    <w:name w:val="heading 8"/>
    <w:basedOn w:val="a"/>
    <w:next w:val="a"/>
    <w:qFormat/>
    <w:rsid w:val="00875D32"/>
    <w:pPr>
      <w:keepNext/>
      <w:tabs>
        <w:tab w:val="num" w:pos="131"/>
      </w:tabs>
      <w:ind w:left="350"/>
      <w:jc w:val="center"/>
      <w:outlineLvl w:val="7"/>
    </w:pPr>
    <w:rPr>
      <w:b/>
      <w:bCs/>
      <w:szCs w:val="40"/>
    </w:rPr>
  </w:style>
  <w:style w:type="paragraph" w:styleId="9">
    <w:name w:val="heading 9"/>
    <w:basedOn w:val="a"/>
    <w:next w:val="a"/>
    <w:qFormat/>
    <w:rsid w:val="00875D32"/>
    <w:pPr>
      <w:keepNext/>
      <w:shd w:val="clear" w:color="auto" w:fill="FFFFFF"/>
      <w:tabs>
        <w:tab w:val="num" w:pos="131"/>
      </w:tabs>
      <w:ind w:left="720"/>
      <w:jc w:val="both"/>
      <w:outlineLvl w:val="8"/>
    </w:pPr>
    <w:rPr>
      <w:shd w:val="clear" w:color="auto" w:fill="FFFFF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875D32"/>
  </w:style>
  <w:style w:type="character" w:customStyle="1" w:styleId="WW8Num2z0">
    <w:name w:val="WW8Num2z0"/>
    <w:rsid w:val="00875D32"/>
    <w:rPr>
      <w:rFonts w:ascii="Times New Roman" w:hAnsi="Times New Roman" w:cs="Times New Roman"/>
    </w:rPr>
  </w:style>
  <w:style w:type="character" w:customStyle="1" w:styleId="WW8Num3z0">
    <w:name w:val="WW8Num3z0"/>
    <w:rsid w:val="00875D32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875D32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875D32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875D32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875D32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875D32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875D32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875D32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875D32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875D32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875D32"/>
    <w:rPr>
      <w:rFonts w:ascii="Symbol" w:hAnsi="Symbol" w:cs="StarSymbol"/>
      <w:sz w:val="18"/>
      <w:szCs w:val="18"/>
    </w:rPr>
  </w:style>
  <w:style w:type="character" w:customStyle="1" w:styleId="20">
    <w:name w:val="Основной шрифт абзаца2"/>
    <w:rsid w:val="00875D32"/>
  </w:style>
  <w:style w:type="character" w:customStyle="1" w:styleId="WW8Num14z0">
    <w:name w:val="WW8Num14z0"/>
    <w:rsid w:val="00875D32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875D32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875D32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rsid w:val="00875D32"/>
  </w:style>
  <w:style w:type="character" w:customStyle="1" w:styleId="WW-Absatz-Standardschriftart1">
    <w:name w:val="WW-Absatz-Standardschriftart1"/>
    <w:rsid w:val="00875D32"/>
  </w:style>
  <w:style w:type="character" w:customStyle="1" w:styleId="WW-Absatz-Standardschriftart11">
    <w:name w:val="WW-Absatz-Standardschriftart11"/>
    <w:rsid w:val="00875D32"/>
  </w:style>
  <w:style w:type="character" w:customStyle="1" w:styleId="WW-Absatz-Standardschriftart111">
    <w:name w:val="WW-Absatz-Standardschriftart111"/>
    <w:rsid w:val="00875D32"/>
  </w:style>
  <w:style w:type="character" w:customStyle="1" w:styleId="WW-Absatz-Standardschriftart1111">
    <w:name w:val="WW-Absatz-Standardschriftart1111"/>
    <w:rsid w:val="00875D32"/>
  </w:style>
  <w:style w:type="character" w:customStyle="1" w:styleId="WW-Absatz-Standardschriftart11111">
    <w:name w:val="WW-Absatz-Standardschriftart11111"/>
    <w:rsid w:val="00875D32"/>
  </w:style>
  <w:style w:type="character" w:customStyle="1" w:styleId="WW-Absatz-Standardschriftart111111">
    <w:name w:val="WW-Absatz-Standardschriftart111111"/>
    <w:rsid w:val="00875D32"/>
  </w:style>
  <w:style w:type="character" w:customStyle="1" w:styleId="WW-Absatz-Standardschriftart1111111">
    <w:name w:val="WW-Absatz-Standardschriftart1111111"/>
    <w:rsid w:val="00875D32"/>
  </w:style>
  <w:style w:type="character" w:customStyle="1" w:styleId="WW-Absatz-Standardschriftart11111111">
    <w:name w:val="WW-Absatz-Standardschriftart11111111"/>
    <w:rsid w:val="00875D32"/>
  </w:style>
  <w:style w:type="character" w:customStyle="1" w:styleId="WW-Absatz-Standardschriftart111111111">
    <w:name w:val="WW-Absatz-Standardschriftart111111111"/>
    <w:rsid w:val="00875D32"/>
  </w:style>
  <w:style w:type="character" w:customStyle="1" w:styleId="WW-Absatz-Standardschriftart1111111111">
    <w:name w:val="WW-Absatz-Standardschriftart1111111111"/>
    <w:rsid w:val="00875D32"/>
  </w:style>
  <w:style w:type="character" w:customStyle="1" w:styleId="WW-Absatz-Standardschriftart11111111111">
    <w:name w:val="WW-Absatz-Standardschriftart11111111111"/>
    <w:rsid w:val="00875D32"/>
  </w:style>
  <w:style w:type="character" w:customStyle="1" w:styleId="WW-Absatz-Standardschriftart111111111111">
    <w:name w:val="WW-Absatz-Standardschriftart111111111111"/>
    <w:rsid w:val="00875D32"/>
  </w:style>
  <w:style w:type="character" w:customStyle="1" w:styleId="WW-Absatz-Standardschriftart1111111111111">
    <w:name w:val="WW-Absatz-Standardschriftart1111111111111"/>
    <w:rsid w:val="00875D32"/>
  </w:style>
  <w:style w:type="character" w:customStyle="1" w:styleId="WW-Absatz-Standardschriftart11111111111111">
    <w:name w:val="WW-Absatz-Standardschriftart11111111111111"/>
    <w:rsid w:val="00875D32"/>
  </w:style>
  <w:style w:type="character" w:customStyle="1" w:styleId="WW8Num1z0">
    <w:name w:val="WW8Num1z0"/>
    <w:rsid w:val="00875D32"/>
    <w:rPr>
      <w:sz w:val="28"/>
    </w:rPr>
  </w:style>
  <w:style w:type="character" w:customStyle="1" w:styleId="WW8Num2z1">
    <w:name w:val="WW8Num2z1"/>
    <w:rsid w:val="00875D32"/>
    <w:rPr>
      <w:rFonts w:ascii="Courier New" w:hAnsi="Courier New" w:cs="Courier New"/>
    </w:rPr>
  </w:style>
  <w:style w:type="character" w:customStyle="1" w:styleId="WW8Num2z2">
    <w:name w:val="WW8Num2z2"/>
    <w:rsid w:val="00875D32"/>
    <w:rPr>
      <w:rFonts w:ascii="Wingdings" w:hAnsi="Wingdings" w:cs="Wingdings"/>
    </w:rPr>
  </w:style>
  <w:style w:type="character" w:customStyle="1" w:styleId="WW8Num2z3">
    <w:name w:val="WW8Num2z3"/>
    <w:rsid w:val="00875D32"/>
    <w:rPr>
      <w:rFonts w:ascii="Symbol" w:hAnsi="Symbol" w:cs="Symbol"/>
    </w:rPr>
  </w:style>
  <w:style w:type="character" w:customStyle="1" w:styleId="10">
    <w:name w:val="Основной шрифт абзаца1"/>
    <w:rsid w:val="00875D32"/>
  </w:style>
  <w:style w:type="character" w:customStyle="1" w:styleId="a4">
    <w:name w:val="Символ сноски"/>
    <w:rsid w:val="00875D32"/>
    <w:rPr>
      <w:vertAlign w:val="superscript"/>
    </w:rPr>
  </w:style>
  <w:style w:type="character" w:styleId="a5">
    <w:name w:val="Hyperlink"/>
    <w:rsid w:val="00875D32"/>
    <w:rPr>
      <w:color w:val="0000FF"/>
      <w:u w:val="single"/>
    </w:rPr>
  </w:style>
  <w:style w:type="character" w:styleId="a6">
    <w:name w:val="page number"/>
    <w:basedOn w:val="10"/>
    <w:rsid w:val="00875D32"/>
  </w:style>
  <w:style w:type="character" w:styleId="a7">
    <w:name w:val="FollowedHyperlink"/>
    <w:rsid w:val="00875D32"/>
    <w:rPr>
      <w:color w:val="800080"/>
      <w:u w:val="single"/>
    </w:rPr>
  </w:style>
  <w:style w:type="character" w:customStyle="1" w:styleId="11">
    <w:name w:val="Знак сноски1"/>
    <w:rsid w:val="00875D32"/>
    <w:rPr>
      <w:vertAlign w:val="superscript"/>
    </w:rPr>
  </w:style>
  <w:style w:type="character" w:customStyle="1" w:styleId="a8">
    <w:name w:val="Символы концевой сноски"/>
    <w:rsid w:val="00875D32"/>
    <w:rPr>
      <w:vertAlign w:val="superscript"/>
    </w:rPr>
  </w:style>
  <w:style w:type="character" w:customStyle="1" w:styleId="WW-">
    <w:name w:val="WW-Символы концевой сноски"/>
    <w:rsid w:val="00875D32"/>
  </w:style>
  <w:style w:type="character" w:customStyle="1" w:styleId="a9">
    <w:name w:val="Символ нумерации"/>
    <w:rsid w:val="00875D32"/>
  </w:style>
  <w:style w:type="character" w:customStyle="1" w:styleId="aa">
    <w:name w:val="Маркеры списка"/>
    <w:rsid w:val="00875D32"/>
    <w:rPr>
      <w:rFonts w:ascii="StarSymbol" w:eastAsia="StarSymbol" w:hAnsi="StarSymbol" w:cs="StarSymbol"/>
      <w:sz w:val="18"/>
      <w:szCs w:val="18"/>
    </w:rPr>
  </w:style>
  <w:style w:type="character" w:customStyle="1" w:styleId="12">
    <w:name w:val="Знак концевой сноски1"/>
    <w:rsid w:val="00875D32"/>
    <w:rPr>
      <w:vertAlign w:val="superscript"/>
    </w:rPr>
  </w:style>
  <w:style w:type="character" w:customStyle="1" w:styleId="ab">
    <w:name w:val="Верхний колонтитул Знак"/>
    <w:uiPriority w:val="99"/>
    <w:rsid w:val="00875D32"/>
    <w:rPr>
      <w:sz w:val="28"/>
      <w:szCs w:val="24"/>
    </w:rPr>
  </w:style>
  <w:style w:type="character" w:styleId="ac">
    <w:name w:val="footnote reference"/>
    <w:rsid w:val="00875D32"/>
    <w:rPr>
      <w:vertAlign w:val="superscript"/>
    </w:rPr>
  </w:style>
  <w:style w:type="character" w:styleId="ad">
    <w:name w:val="endnote reference"/>
    <w:rsid w:val="00875D32"/>
    <w:rPr>
      <w:vertAlign w:val="superscript"/>
    </w:rPr>
  </w:style>
  <w:style w:type="character" w:customStyle="1" w:styleId="30">
    <w:name w:val="Основной шрифт абзаца3"/>
    <w:rsid w:val="00875D32"/>
  </w:style>
  <w:style w:type="character" w:customStyle="1" w:styleId="ae">
    <w:name w:val="Гипертекстовая ссылка"/>
    <w:uiPriority w:val="99"/>
    <w:rsid w:val="00875D32"/>
    <w:rPr>
      <w:rFonts w:cs="Times New Roman"/>
      <w:color w:val="106BBE"/>
    </w:rPr>
  </w:style>
  <w:style w:type="character" w:customStyle="1" w:styleId="21">
    <w:name w:val="Знак сноски2"/>
    <w:rsid w:val="00875D32"/>
    <w:rPr>
      <w:rFonts w:cs="Times New Roman"/>
      <w:vertAlign w:val="superscript"/>
    </w:rPr>
  </w:style>
  <w:style w:type="paragraph" w:customStyle="1" w:styleId="af">
    <w:name w:val="Заголовок"/>
    <w:basedOn w:val="a"/>
    <w:next w:val="af0"/>
    <w:rsid w:val="00875D32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f0">
    <w:name w:val="Body Text"/>
    <w:basedOn w:val="a"/>
    <w:rsid w:val="00875D32"/>
    <w:pPr>
      <w:jc w:val="both"/>
    </w:pPr>
  </w:style>
  <w:style w:type="paragraph" w:styleId="af1">
    <w:name w:val="List"/>
    <w:basedOn w:val="af0"/>
    <w:rsid w:val="00875D32"/>
    <w:rPr>
      <w:rFonts w:cs="Tahoma"/>
      <w:sz w:val="24"/>
    </w:rPr>
  </w:style>
  <w:style w:type="paragraph" w:styleId="af2">
    <w:name w:val="caption"/>
    <w:basedOn w:val="a"/>
    <w:qFormat/>
    <w:rsid w:val="00875D3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rsid w:val="00875D32"/>
    <w:pPr>
      <w:suppressLineNumbers/>
    </w:pPr>
  </w:style>
  <w:style w:type="paragraph" w:customStyle="1" w:styleId="13">
    <w:name w:val="Название1"/>
    <w:basedOn w:val="a"/>
    <w:rsid w:val="00875D3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875D32"/>
    <w:pPr>
      <w:suppressLineNumbers/>
    </w:pPr>
    <w:rPr>
      <w:rFonts w:cs="Tahoma"/>
      <w:sz w:val="24"/>
    </w:rPr>
  </w:style>
  <w:style w:type="paragraph" w:styleId="af3">
    <w:name w:val="Body Text Indent"/>
    <w:basedOn w:val="a"/>
    <w:rsid w:val="00875D32"/>
    <w:pPr>
      <w:ind w:left="5040"/>
    </w:pPr>
  </w:style>
  <w:style w:type="paragraph" w:customStyle="1" w:styleId="210">
    <w:name w:val="Основной текст с отступом 21"/>
    <w:basedOn w:val="a"/>
    <w:rsid w:val="00875D32"/>
    <w:pPr>
      <w:ind w:firstLine="851"/>
    </w:pPr>
  </w:style>
  <w:style w:type="paragraph" w:customStyle="1" w:styleId="ConsPlusNormal">
    <w:name w:val="ConsPlusNormal"/>
    <w:rsid w:val="00875D3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Normal">
    <w:name w:val="ConsNormal"/>
    <w:rsid w:val="00875D3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15">
    <w:name w:val="toc 1"/>
    <w:basedOn w:val="a"/>
    <w:next w:val="a"/>
    <w:rsid w:val="00875D32"/>
    <w:pPr>
      <w:tabs>
        <w:tab w:val="right" w:leader="dot" w:pos="9360"/>
      </w:tabs>
      <w:ind w:left="125"/>
      <w:jc w:val="both"/>
    </w:pPr>
    <w:rPr>
      <w:b/>
      <w:sz w:val="26"/>
      <w:szCs w:val="26"/>
      <w:lang w:val="en-US"/>
    </w:rPr>
  </w:style>
  <w:style w:type="paragraph" w:styleId="af4">
    <w:name w:val="footer"/>
    <w:basedOn w:val="a"/>
    <w:link w:val="af5"/>
    <w:rsid w:val="00875D32"/>
    <w:pPr>
      <w:tabs>
        <w:tab w:val="center" w:pos="4677"/>
        <w:tab w:val="right" w:pos="9355"/>
      </w:tabs>
      <w:ind w:left="125"/>
      <w:jc w:val="both"/>
    </w:pPr>
    <w:rPr>
      <w:sz w:val="16"/>
      <w:szCs w:val="24"/>
    </w:rPr>
  </w:style>
  <w:style w:type="paragraph" w:styleId="af6">
    <w:name w:val="footnote text"/>
    <w:basedOn w:val="a"/>
    <w:link w:val="af7"/>
    <w:rsid w:val="00875D32"/>
    <w:pPr>
      <w:ind w:left="125"/>
      <w:jc w:val="both"/>
    </w:pPr>
    <w:rPr>
      <w:sz w:val="20"/>
    </w:rPr>
  </w:style>
  <w:style w:type="paragraph" w:styleId="af8">
    <w:name w:val="header"/>
    <w:basedOn w:val="a"/>
    <w:uiPriority w:val="99"/>
    <w:rsid w:val="00875D32"/>
    <w:pPr>
      <w:tabs>
        <w:tab w:val="center" w:pos="4677"/>
        <w:tab w:val="right" w:pos="9355"/>
      </w:tabs>
      <w:ind w:left="125"/>
      <w:jc w:val="both"/>
    </w:pPr>
    <w:rPr>
      <w:szCs w:val="24"/>
    </w:rPr>
  </w:style>
  <w:style w:type="paragraph" w:customStyle="1" w:styleId="31">
    <w:name w:val="Основной текст с отступом 31"/>
    <w:basedOn w:val="a"/>
    <w:rsid w:val="00875D32"/>
    <w:pPr>
      <w:ind w:left="83" w:firstLine="720"/>
      <w:jc w:val="both"/>
    </w:pPr>
    <w:rPr>
      <w:szCs w:val="40"/>
    </w:rPr>
  </w:style>
  <w:style w:type="paragraph" w:customStyle="1" w:styleId="32">
    <w:name w:val="заг3"/>
    <w:basedOn w:val="a"/>
    <w:rsid w:val="00875D32"/>
    <w:pPr>
      <w:jc w:val="center"/>
    </w:pPr>
    <w:rPr>
      <w:sz w:val="24"/>
      <w:szCs w:val="24"/>
    </w:rPr>
  </w:style>
  <w:style w:type="paragraph" w:customStyle="1" w:styleId="af9">
    <w:name w:val="Содержимое таблицы"/>
    <w:basedOn w:val="a"/>
    <w:rsid w:val="00875D32"/>
    <w:pPr>
      <w:suppressLineNumbers/>
    </w:pPr>
  </w:style>
  <w:style w:type="paragraph" w:customStyle="1" w:styleId="afa">
    <w:name w:val="Заголовок таблицы"/>
    <w:basedOn w:val="af9"/>
    <w:rsid w:val="00875D32"/>
    <w:pPr>
      <w:jc w:val="center"/>
    </w:pPr>
    <w:rPr>
      <w:b/>
      <w:bCs/>
    </w:rPr>
  </w:style>
  <w:style w:type="paragraph" w:customStyle="1" w:styleId="ConsPlusTitle">
    <w:name w:val="ConsPlusTitle"/>
    <w:rsid w:val="00875D32"/>
    <w:pPr>
      <w:widowControl w:val="0"/>
      <w:suppressAutoHyphens/>
      <w:autoSpaceDE w:val="0"/>
    </w:pPr>
    <w:rPr>
      <w:rFonts w:eastAsia="Arial"/>
      <w:b/>
      <w:bCs/>
      <w:sz w:val="28"/>
      <w:szCs w:val="28"/>
      <w:lang w:eastAsia="zh-CN"/>
    </w:rPr>
  </w:style>
  <w:style w:type="paragraph" w:styleId="afb">
    <w:name w:val="endnote text"/>
    <w:basedOn w:val="a"/>
    <w:rsid w:val="00875D32"/>
    <w:pPr>
      <w:suppressLineNumbers/>
      <w:ind w:left="283" w:hanging="283"/>
    </w:pPr>
    <w:rPr>
      <w:sz w:val="20"/>
    </w:rPr>
  </w:style>
  <w:style w:type="paragraph" w:customStyle="1" w:styleId="afc">
    <w:name w:val="Знак"/>
    <w:basedOn w:val="a"/>
    <w:rsid w:val="00875D32"/>
    <w:pPr>
      <w:widowControl w:val="0"/>
      <w:spacing w:before="100" w:after="100" w:line="360" w:lineRule="atLeast"/>
      <w:jc w:val="both"/>
      <w:textAlignment w:val="baseline"/>
    </w:pPr>
    <w:rPr>
      <w:rFonts w:ascii="Tahoma" w:hAnsi="Tahoma" w:cs="Tahoma"/>
      <w:sz w:val="20"/>
      <w:lang w:val="en-US"/>
    </w:rPr>
  </w:style>
  <w:style w:type="paragraph" w:customStyle="1" w:styleId="320">
    <w:name w:val="Основной текст с отступом 32"/>
    <w:basedOn w:val="a"/>
    <w:rsid w:val="00875D32"/>
    <w:pPr>
      <w:spacing w:after="120"/>
      <w:ind w:left="283"/>
    </w:pPr>
    <w:rPr>
      <w:sz w:val="16"/>
      <w:szCs w:val="16"/>
    </w:rPr>
  </w:style>
  <w:style w:type="paragraph" w:customStyle="1" w:styleId="220">
    <w:name w:val="Основной текст с отступом 22"/>
    <w:basedOn w:val="a"/>
    <w:rsid w:val="00875D32"/>
    <w:pPr>
      <w:spacing w:after="120" w:line="480" w:lineRule="auto"/>
      <w:ind w:left="283"/>
    </w:pPr>
  </w:style>
  <w:style w:type="paragraph" w:customStyle="1" w:styleId="ConsPlusNonformat">
    <w:name w:val="ConsPlusNonformat"/>
    <w:rsid w:val="00875D32"/>
    <w:pPr>
      <w:widowControl w:val="0"/>
      <w:suppressAutoHyphens/>
    </w:pPr>
    <w:rPr>
      <w:rFonts w:ascii="Courier New" w:eastAsia="Arial" w:hAnsi="Courier New"/>
      <w:lang w:eastAsia="zh-CN"/>
    </w:rPr>
  </w:style>
  <w:style w:type="paragraph" w:styleId="HTML">
    <w:name w:val="HTML Preformatted"/>
    <w:basedOn w:val="a"/>
    <w:rsid w:val="00875D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both"/>
    </w:pPr>
    <w:rPr>
      <w:rFonts w:ascii="Courier New" w:hAnsi="Courier New" w:cs="Courier New"/>
      <w:sz w:val="20"/>
    </w:rPr>
  </w:style>
  <w:style w:type="paragraph" w:customStyle="1" w:styleId="211">
    <w:name w:val="Основной текст 21"/>
    <w:basedOn w:val="a"/>
    <w:rsid w:val="00875D32"/>
    <w:pPr>
      <w:suppressAutoHyphens/>
      <w:jc w:val="both"/>
    </w:pPr>
    <w:rPr>
      <w:szCs w:val="28"/>
    </w:rPr>
  </w:style>
  <w:style w:type="paragraph" w:customStyle="1" w:styleId="afd">
    <w:name w:val="Знак"/>
    <w:basedOn w:val="a"/>
    <w:rsid w:val="00875D32"/>
    <w:pPr>
      <w:widowControl w:val="0"/>
      <w:spacing w:before="100" w:after="100" w:line="360" w:lineRule="atLeast"/>
      <w:jc w:val="both"/>
    </w:pPr>
    <w:rPr>
      <w:rFonts w:ascii="Tahoma" w:hAnsi="Tahoma" w:cs="Tahoma"/>
      <w:sz w:val="20"/>
      <w:lang w:val="en-US"/>
    </w:rPr>
  </w:style>
  <w:style w:type="paragraph" w:styleId="afe">
    <w:name w:val="Balloon Text"/>
    <w:basedOn w:val="a"/>
    <w:rsid w:val="00875D3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75D32"/>
    <w:pPr>
      <w:suppressAutoHyphens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Textbody">
    <w:name w:val="Text body"/>
    <w:basedOn w:val="Standard"/>
    <w:rsid w:val="00875D32"/>
    <w:pPr>
      <w:jc w:val="both"/>
    </w:pPr>
    <w:rPr>
      <w:color w:val="000000"/>
      <w:sz w:val="28"/>
      <w:szCs w:val="28"/>
    </w:rPr>
  </w:style>
  <w:style w:type="paragraph" w:customStyle="1" w:styleId="16">
    <w:name w:val="Текст сноски1"/>
    <w:basedOn w:val="a"/>
    <w:rsid w:val="00875D32"/>
    <w:rPr>
      <w:color w:val="000000"/>
      <w:kern w:val="1"/>
      <w:sz w:val="20"/>
      <w:lang w:eastAsia="ru-RU"/>
    </w:rPr>
  </w:style>
  <w:style w:type="paragraph" w:customStyle="1" w:styleId="aff">
    <w:name w:val="Содержимое врезки"/>
    <w:basedOn w:val="af0"/>
    <w:rsid w:val="00875D32"/>
  </w:style>
  <w:style w:type="paragraph" w:customStyle="1" w:styleId="aff0">
    <w:name w:val="Базовый"/>
    <w:rsid w:val="00316809"/>
    <w:pPr>
      <w:tabs>
        <w:tab w:val="left" w:pos="708"/>
      </w:tabs>
      <w:suppressAutoHyphens/>
      <w:spacing w:line="100" w:lineRule="atLeast"/>
      <w:textAlignment w:val="baseline"/>
    </w:pPr>
    <w:rPr>
      <w:color w:val="00000A"/>
      <w:sz w:val="24"/>
      <w:szCs w:val="24"/>
      <w:lang w:eastAsia="ar-SA"/>
    </w:rPr>
  </w:style>
  <w:style w:type="character" w:customStyle="1" w:styleId="af5">
    <w:name w:val="Нижний колонтитул Знак"/>
    <w:link w:val="af4"/>
    <w:rsid w:val="008E1C41"/>
    <w:rPr>
      <w:sz w:val="16"/>
      <w:szCs w:val="24"/>
      <w:lang w:eastAsia="zh-CN"/>
    </w:rPr>
  </w:style>
  <w:style w:type="character" w:customStyle="1" w:styleId="af7">
    <w:name w:val="Текст сноски Знак"/>
    <w:link w:val="af6"/>
    <w:rsid w:val="00096AA3"/>
    <w:rPr>
      <w:lang w:eastAsia="zh-CN"/>
    </w:rPr>
  </w:style>
  <w:style w:type="character" w:customStyle="1" w:styleId="50">
    <w:name w:val="Основной шрифт абзаца5"/>
    <w:rsid w:val="002852C3"/>
  </w:style>
  <w:style w:type="character" w:customStyle="1" w:styleId="aff1">
    <w:name w:val="Цветовое выделение"/>
    <w:uiPriority w:val="99"/>
    <w:rsid w:val="00AD1A1B"/>
    <w:rPr>
      <w:b/>
      <w:bCs/>
      <w:color w:val="26282F"/>
    </w:rPr>
  </w:style>
  <w:style w:type="paragraph" w:customStyle="1" w:styleId="ConsPlusCell">
    <w:name w:val="ConsPlusCell"/>
    <w:basedOn w:val="Standard"/>
    <w:rsid w:val="00C75752"/>
    <w:pPr>
      <w:autoSpaceDE w:val="0"/>
    </w:pPr>
    <w:rPr>
      <w:rFonts w:ascii="Arial" w:hAnsi="Arial" w:cs="Arial"/>
      <w:sz w:val="20"/>
      <w:szCs w:val="20"/>
      <w:lang w:eastAsia="hi-IN" w:bidi="hi-IN"/>
    </w:rPr>
  </w:style>
  <w:style w:type="character" w:customStyle="1" w:styleId="60">
    <w:name w:val="Заголовок 6 Знак"/>
    <w:link w:val="6"/>
    <w:rsid w:val="008A5585"/>
    <w:rPr>
      <w:rFonts w:ascii="Arial" w:eastAsia="SimSun" w:hAnsi="Arial"/>
      <w:b/>
      <w:bCs/>
      <w:kern w:val="1"/>
      <w:sz w:val="21"/>
      <w:szCs w:val="21"/>
      <w:lang w:eastAsia="ar-SA"/>
    </w:rPr>
  </w:style>
  <w:style w:type="numbering" w:customStyle="1" w:styleId="17">
    <w:name w:val="Нет списка1"/>
    <w:next w:val="a3"/>
    <w:uiPriority w:val="99"/>
    <w:semiHidden/>
    <w:unhideWhenUsed/>
    <w:rsid w:val="008A5585"/>
  </w:style>
  <w:style w:type="character" w:customStyle="1" w:styleId="WW8Num4z1">
    <w:name w:val="WW8Num4z1"/>
    <w:rsid w:val="008A5585"/>
    <w:rPr>
      <w:rFonts w:ascii="OpenSymbol" w:hAnsi="OpenSymbol" w:cs="OpenSymbol"/>
    </w:rPr>
  </w:style>
  <w:style w:type="character" w:customStyle="1" w:styleId="WW8Num4z2">
    <w:name w:val="WW8Num4z2"/>
    <w:rsid w:val="008A5585"/>
    <w:rPr>
      <w:rFonts w:ascii="Wingdings" w:hAnsi="Wingdings"/>
    </w:rPr>
  </w:style>
  <w:style w:type="character" w:customStyle="1" w:styleId="90">
    <w:name w:val="Основной шрифт абзаца9"/>
    <w:rsid w:val="008A5585"/>
  </w:style>
  <w:style w:type="character" w:customStyle="1" w:styleId="WW8Num3z1">
    <w:name w:val="WW8Num3z1"/>
    <w:rsid w:val="008A5585"/>
    <w:rPr>
      <w:rFonts w:ascii="Courier New" w:hAnsi="Courier New"/>
      <w:sz w:val="20"/>
    </w:rPr>
  </w:style>
  <w:style w:type="character" w:customStyle="1" w:styleId="WW8Num3z2">
    <w:name w:val="WW8Num3z2"/>
    <w:rsid w:val="008A5585"/>
    <w:rPr>
      <w:rFonts w:ascii="Wingdings" w:hAnsi="Wingdings"/>
      <w:sz w:val="20"/>
    </w:rPr>
  </w:style>
  <w:style w:type="character" w:customStyle="1" w:styleId="WW8Num4z3">
    <w:name w:val="WW8Num4z3"/>
    <w:rsid w:val="008A5585"/>
    <w:rPr>
      <w:rFonts w:ascii="Symbol" w:hAnsi="Symbol"/>
    </w:rPr>
  </w:style>
  <w:style w:type="character" w:customStyle="1" w:styleId="WW8Num10z1">
    <w:name w:val="WW8Num10z1"/>
    <w:rsid w:val="008A5585"/>
    <w:rPr>
      <w:rFonts w:ascii="OpenSymbol" w:hAnsi="OpenSymbol" w:cs="StarSymbol"/>
      <w:sz w:val="18"/>
      <w:szCs w:val="18"/>
    </w:rPr>
  </w:style>
  <w:style w:type="character" w:customStyle="1" w:styleId="WW8Num10z3">
    <w:name w:val="WW8Num10z3"/>
    <w:rsid w:val="008A5585"/>
    <w:rPr>
      <w:rFonts w:ascii="Symbol" w:hAnsi="Symbol" w:cs="StarSymbol"/>
      <w:sz w:val="18"/>
      <w:szCs w:val="18"/>
    </w:rPr>
  </w:style>
  <w:style w:type="character" w:customStyle="1" w:styleId="WW8Num11z1">
    <w:name w:val="WW8Num11z1"/>
    <w:rsid w:val="008A5585"/>
    <w:rPr>
      <w:rFonts w:ascii="OpenSymbol" w:hAnsi="OpenSymbol"/>
    </w:rPr>
  </w:style>
  <w:style w:type="character" w:customStyle="1" w:styleId="WW8Num11z3">
    <w:name w:val="WW8Num11z3"/>
    <w:rsid w:val="008A5585"/>
    <w:rPr>
      <w:rFonts w:ascii="Symbol" w:hAnsi="Symbol"/>
    </w:rPr>
  </w:style>
  <w:style w:type="character" w:customStyle="1" w:styleId="WW8Num13z1">
    <w:name w:val="WW8Num13z1"/>
    <w:rsid w:val="008A5585"/>
    <w:rPr>
      <w:rFonts w:ascii="OpenSymbol" w:hAnsi="OpenSymbol" w:cs="OpenSymbol"/>
    </w:rPr>
  </w:style>
  <w:style w:type="character" w:customStyle="1" w:styleId="WW8Num14z1">
    <w:name w:val="WW8Num14z1"/>
    <w:rsid w:val="008A5585"/>
    <w:rPr>
      <w:rFonts w:ascii="Courier New" w:hAnsi="Courier New"/>
      <w:sz w:val="20"/>
    </w:rPr>
  </w:style>
  <w:style w:type="character" w:customStyle="1" w:styleId="WW8Num14z3">
    <w:name w:val="WW8Num14z3"/>
    <w:rsid w:val="008A5585"/>
    <w:rPr>
      <w:rFonts w:ascii="Symbol" w:hAnsi="Symbol"/>
    </w:rPr>
  </w:style>
  <w:style w:type="character" w:customStyle="1" w:styleId="WW8Num16z1">
    <w:name w:val="WW8Num16z1"/>
    <w:rsid w:val="008A5585"/>
    <w:rPr>
      <w:rFonts w:ascii="Courier New" w:hAnsi="Courier New"/>
      <w:sz w:val="20"/>
    </w:rPr>
  </w:style>
  <w:style w:type="character" w:customStyle="1" w:styleId="WW8Num16z2">
    <w:name w:val="WW8Num16z2"/>
    <w:rsid w:val="008A5585"/>
    <w:rPr>
      <w:rFonts w:ascii="Wingdings" w:hAnsi="Wingdings"/>
      <w:sz w:val="20"/>
    </w:rPr>
  </w:style>
  <w:style w:type="character" w:customStyle="1" w:styleId="80">
    <w:name w:val="Основной шрифт абзаца8"/>
    <w:rsid w:val="008A5585"/>
  </w:style>
  <w:style w:type="character" w:customStyle="1" w:styleId="WW8Num7z1">
    <w:name w:val="WW8Num7z1"/>
    <w:rsid w:val="008A5585"/>
    <w:rPr>
      <w:rFonts w:ascii="OpenSymbol" w:hAnsi="OpenSymbol" w:cs="OpenSymbol"/>
    </w:rPr>
  </w:style>
  <w:style w:type="character" w:customStyle="1" w:styleId="WW8Num7z3">
    <w:name w:val="WW8Num7z3"/>
    <w:rsid w:val="008A5585"/>
    <w:rPr>
      <w:rFonts w:ascii="Symbol" w:hAnsi="Symbol"/>
    </w:rPr>
  </w:style>
  <w:style w:type="character" w:customStyle="1" w:styleId="WW8Num8z1">
    <w:name w:val="WW8Num8z1"/>
    <w:rsid w:val="008A5585"/>
    <w:rPr>
      <w:rFonts w:ascii="OpenSymbol" w:hAnsi="OpenSymbol" w:cs="OpenSymbol"/>
    </w:rPr>
  </w:style>
  <w:style w:type="character" w:customStyle="1" w:styleId="WW8Num8z3">
    <w:name w:val="WW8Num8z3"/>
    <w:rsid w:val="008A5585"/>
    <w:rPr>
      <w:rFonts w:ascii="Symbol" w:hAnsi="Symbol"/>
    </w:rPr>
  </w:style>
  <w:style w:type="character" w:customStyle="1" w:styleId="WW8Num9z1">
    <w:name w:val="WW8Num9z1"/>
    <w:rsid w:val="008A5585"/>
    <w:rPr>
      <w:rFonts w:ascii="OpenSymbol" w:hAnsi="OpenSymbol" w:cs="OpenSymbol"/>
    </w:rPr>
  </w:style>
  <w:style w:type="character" w:customStyle="1" w:styleId="WW8Num9z3">
    <w:name w:val="WW8Num9z3"/>
    <w:rsid w:val="008A5585"/>
    <w:rPr>
      <w:rFonts w:ascii="Symbol" w:hAnsi="Symbol"/>
    </w:rPr>
  </w:style>
  <w:style w:type="character" w:customStyle="1" w:styleId="WW8Num13z3">
    <w:name w:val="WW8Num13z3"/>
    <w:rsid w:val="008A5585"/>
    <w:rPr>
      <w:rFonts w:ascii="Symbol" w:hAnsi="Symbol" w:cs="OpenSymbol"/>
    </w:rPr>
  </w:style>
  <w:style w:type="character" w:customStyle="1" w:styleId="WW8Num14z2">
    <w:name w:val="WW8Num14z2"/>
    <w:rsid w:val="008A5585"/>
    <w:rPr>
      <w:rFonts w:ascii="Wingdings" w:hAnsi="Wingdings"/>
      <w:sz w:val="20"/>
    </w:rPr>
  </w:style>
  <w:style w:type="character" w:customStyle="1" w:styleId="WW8Num15z1">
    <w:name w:val="WW8Num15z1"/>
    <w:rsid w:val="008A5585"/>
    <w:rPr>
      <w:rFonts w:ascii="Courier New" w:hAnsi="Courier New"/>
      <w:sz w:val="20"/>
    </w:rPr>
  </w:style>
  <w:style w:type="character" w:customStyle="1" w:styleId="WW8Num15z2">
    <w:name w:val="WW8Num15z2"/>
    <w:rsid w:val="008A5585"/>
    <w:rPr>
      <w:rFonts w:ascii="Wingdings" w:hAnsi="Wingdings"/>
      <w:sz w:val="20"/>
    </w:rPr>
  </w:style>
  <w:style w:type="character" w:customStyle="1" w:styleId="WW-Absatz-Standardschriftart111111111111111">
    <w:name w:val="WW-Absatz-Standardschriftart111111111111111"/>
    <w:rsid w:val="008A5585"/>
  </w:style>
  <w:style w:type="character" w:customStyle="1" w:styleId="WW-Absatz-Standardschriftart1111111111111111">
    <w:name w:val="WW-Absatz-Standardschriftart1111111111111111"/>
    <w:rsid w:val="008A5585"/>
  </w:style>
  <w:style w:type="character" w:customStyle="1" w:styleId="WW8Num12z1">
    <w:name w:val="WW8Num12z1"/>
    <w:rsid w:val="008A5585"/>
    <w:rPr>
      <w:rFonts w:ascii="Times New Roman" w:hAnsi="Times New Roman"/>
    </w:rPr>
  </w:style>
  <w:style w:type="character" w:customStyle="1" w:styleId="7">
    <w:name w:val="Основной шрифт абзаца7"/>
    <w:rsid w:val="008A5585"/>
  </w:style>
  <w:style w:type="character" w:customStyle="1" w:styleId="61">
    <w:name w:val="Основной шрифт абзаца6"/>
    <w:rsid w:val="008A5585"/>
  </w:style>
  <w:style w:type="character" w:customStyle="1" w:styleId="WW-Absatz-Standardschriftart11111111111111111">
    <w:name w:val="WW-Absatz-Standardschriftart11111111111111111"/>
    <w:rsid w:val="008A5585"/>
  </w:style>
  <w:style w:type="character" w:customStyle="1" w:styleId="WW-Absatz-Standardschriftart111111111111111111">
    <w:name w:val="WW-Absatz-Standardschriftart111111111111111111"/>
    <w:rsid w:val="008A5585"/>
  </w:style>
  <w:style w:type="character" w:customStyle="1" w:styleId="WW-Absatz-Standardschriftart1111111111111111111">
    <w:name w:val="WW-Absatz-Standardschriftart1111111111111111111"/>
    <w:rsid w:val="008A5585"/>
  </w:style>
  <w:style w:type="character" w:customStyle="1" w:styleId="WW8Num5z1">
    <w:name w:val="WW8Num5z1"/>
    <w:rsid w:val="008A5585"/>
    <w:rPr>
      <w:rFonts w:ascii="OpenSymbol" w:hAnsi="OpenSymbol" w:cs="OpenSymbol"/>
    </w:rPr>
  </w:style>
  <w:style w:type="character" w:customStyle="1" w:styleId="WW8Num5z2">
    <w:name w:val="WW8Num5z2"/>
    <w:rsid w:val="008A5585"/>
    <w:rPr>
      <w:rFonts w:ascii="Segoe UI" w:hAnsi="Segoe UI"/>
    </w:rPr>
  </w:style>
  <w:style w:type="character" w:customStyle="1" w:styleId="WW-Absatz-Standardschriftart11111111111111111111">
    <w:name w:val="WW-Absatz-Standardschriftart11111111111111111111"/>
    <w:rsid w:val="008A5585"/>
  </w:style>
  <w:style w:type="character" w:customStyle="1" w:styleId="40">
    <w:name w:val="Основной шрифт абзаца4"/>
    <w:rsid w:val="008A5585"/>
  </w:style>
  <w:style w:type="character" w:customStyle="1" w:styleId="WW-Absatz-Standardschriftart111111111111111111111">
    <w:name w:val="WW-Absatz-Standardschriftart111111111111111111111"/>
    <w:rsid w:val="008A5585"/>
  </w:style>
  <w:style w:type="character" w:customStyle="1" w:styleId="WW-Absatz-Standardschriftart1111111111111111111111">
    <w:name w:val="WW-Absatz-Standardschriftart1111111111111111111111"/>
    <w:rsid w:val="008A5585"/>
  </w:style>
  <w:style w:type="character" w:customStyle="1" w:styleId="WW-Absatz-Standardschriftart11111111111111111111111">
    <w:name w:val="WW-Absatz-Standardschriftart11111111111111111111111"/>
    <w:rsid w:val="008A5585"/>
  </w:style>
  <w:style w:type="character" w:customStyle="1" w:styleId="WW-Absatz-Standardschriftart111111111111111111111111">
    <w:name w:val="WW-Absatz-Standardschriftart111111111111111111111111"/>
    <w:rsid w:val="008A5585"/>
  </w:style>
  <w:style w:type="character" w:customStyle="1" w:styleId="WW-Absatz-Standardschriftart1111111111111111111111111">
    <w:name w:val="WW-Absatz-Standardschriftart1111111111111111111111111"/>
    <w:rsid w:val="008A5585"/>
  </w:style>
  <w:style w:type="character" w:customStyle="1" w:styleId="WW-Absatz-Standardschriftart11111111111111111111111111">
    <w:name w:val="WW-Absatz-Standardschriftart11111111111111111111111111"/>
    <w:rsid w:val="008A5585"/>
  </w:style>
  <w:style w:type="character" w:customStyle="1" w:styleId="WW-Absatz-Standardschriftart111111111111111111111111111">
    <w:name w:val="WW-Absatz-Standardschriftart111111111111111111111111111"/>
    <w:rsid w:val="008A5585"/>
  </w:style>
  <w:style w:type="character" w:customStyle="1" w:styleId="WW-Absatz-Standardschriftart1111111111111111111111111111">
    <w:name w:val="WW-Absatz-Standardschriftart1111111111111111111111111111"/>
    <w:rsid w:val="008A5585"/>
  </w:style>
  <w:style w:type="character" w:customStyle="1" w:styleId="WW-Absatz-Standardschriftart11111111111111111111111111111">
    <w:name w:val="WW-Absatz-Standardschriftart11111111111111111111111111111"/>
    <w:rsid w:val="008A5585"/>
  </w:style>
  <w:style w:type="character" w:customStyle="1" w:styleId="WW-Absatz-Standardschriftart111111111111111111111111111111">
    <w:name w:val="WW-Absatz-Standardschriftart111111111111111111111111111111"/>
    <w:rsid w:val="008A5585"/>
  </w:style>
  <w:style w:type="character" w:customStyle="1" w:styleId="WW-Absatz-Standardschriftart1111111111111111111111111111111">
    <w:name w:val="WW-Absatz-Standardschriftart1111111111111111111111111111111"/>
    <w:rsid w:val="008A5585"/>
  </w:style>
  <w:style w:type="character" w:customStyle="1" w:styleId="33">
    <w:name w:val="Основной шрифт абзаца3"/>
    <w:rsid w:val="008A5585"/>
  </w:style>
  <w:style w:type="character" w:customStyle="1" w:styleId="WW-Absatz-Standardschriftart11111111111111111111111111111111">
    <w:name w:val="WW-Absatz-Standardschriftart11111111111111111111111111111111"/>
    <w:rsid w:val="008A5585"/>
  </w:style>
  <w:style w:type="character" w:customStyle="1" w:styleId="WW-Absatz-Standardschriftart111111111111111111111111111111111">
    <w:name w:val="WW-Absatz-Standardschriftart111111111111111111111111111111111"/>
    <w:rsid w:val="008A5585"/>
  </w:style>
  <w:style w:type="character" w:customStyle="1" w:styleId="WW-Absatz-Standardschriftart1111111111111111111111111111111111">
    <w:name w:val="WW-Absatz-Standardschriftart1111111111111111111111111111111111"/>
    <w:rsid w:val="008A5585"/>
  </w:style>
  <w:style w:type="character" w:customStyle="1" w:styleId="WW-Absatz-Standardschriftart11111111111111111111111111111111111">
    <w:name w:val="WW-Absatz-Standardschriftart11111111111111111111111111111111111"/>
    <w:rsid w:val="008A5585"/>
  </w:style>
  <w:style w:type="character" w:customStyle="1" w:styleId="WW-Absatz-Standardschriftart111111111111111111111111111111111111">
    <w:name w:val="WW-Absatz-Standardschriftart111111111111111111111111111111111111"/>
    <w:rsid w:val="008A5585"/>
  </w:style>
  <w:style w:type="character" w:customStyle="1" w:styleId="WW-Absatz-Standardschriftart1111111111111111111111111111111111111">
    <w:name w:val="WW-Absatz-Standardschriftart1111111111111111111111111111111111111"/>
    <w:rsid w:val="008A5585"/>
  </w:style>
  <w:style w:type="character" w:customStyle="1" w:styleId="FootnoteSymbol">
    <w:name w:val="Footnote Symbol"/>
    <w:rsid w:val="008A5585"/>
    <w:rPr>
      <w:vertAlign w:val="superscript"/>
    </w:rPr>
  </w:style>
  <w:style w:type="character" w:customStyle="1" w:styleId="Internetlink">
    <w:name w:val="Internet link"/>
    <w:rsid w:val="008A5585"/>
    <w:rPr>
      <w:color w:val="0000FF"/>
      <w:u w:val="single"/>
    </w:rPr>
  </w:style>
  <w:style w:type="character" w:customStyle="1" w:styleId="EndnoteSymbol">
    <w:name w:val="Endnote Symbol"/>
    <w:rsid w:val="008A5585"/>
    <w:rPr>
      <w:vertAlign w:val="superscript"/>
    </w:rPr>
  </w:style>
  <w:style w:type="character" w:customStyle="1" w:styleId="23">
    <w:name w:val="Знак сноски2"/>
    <w:rsid w:val="008A5585"/>
    <w:rPr>
      <w:vertAlign w:val="superscript"/>
    </w:rPr>
  </w:style>
  <w:style w:type="character" w:customStyle="1" w:styleId="24">
    <w:name w:val="Знак концевой сноски2"/>
    <w:rsid w:val="008A5585"/>
    <w:rPr>
      <w:vertAlign w:val="superscript"/>
    </w:rPr>
  </w:style>
  <w:style w:type="character" w:customStyle="1" w:styleId="NumberingSymbols">
    <w:name w:val="Numbering Symbols"/>
    <w:rsid w:val="008A5585"/>
    <w:rPr>
      <w:rFonts w:ascii="Times New Roman" w:hAnsi="Times New Roman"/>
    </w:rPr>
  </w:style>
  <w:style w:type="character" w:customStyle="1" w:styleId="WW8Num9z2">
    <w:name w:val="WW8Num9z2"/>
    <w:rsid w:val="008A5585"/>
    <w:rPr>
      <w:rFonts w:ascii="Segoe UI" w:hAnsi="Segoe UI"/>
    </w:rPr>
  </w:style>
  <w:style w:type="character" w:customStyle="1" w:styleId="StrongEmphasis">
    <w:name w:val="Strong Emphasis"/>
    <w:rsid w:val="008A5585"/>
    <w:rPr>
      <w:b/>
      <w:bCs/>
    </w:rPr>
  </w:style>
  <w:style w:type="character" w:customStyle="1" w:styleId="BulletSymbols">
    <w:name w:val="Bullet Symbols"/>
    <w:rsid w:val="008A5585"/>
    <w:rPr>
      <w:rFonts w:ascii="OpenSymbol" w:eastAsia="OpenSymbol" w:hAnsi="OpenSymbol" w:cs="OpenSymbol"/>
    </w:rPr>
  </w:style>
  <w:style w:type="character" w:customStyle="1" w:styleId="WW8Num19z0">
    <w:name w:val="WW8Num19z0"/>
    <w:rsid w:val="008A5585"/>
    <w:rPr>
      <w:rFonts w:ascii="Segoe UI" w:hAnsi="Segoe UI" w:cs="StarSymbol"/>
      <w:sz w:val="18"/>
      <w:szCs w:val="18"/>
    </w:rPr>
  </w:style>
  <w:style w:type="character" w:customStyle="1" w:styleId="WW8Num19z1">
    <w:name w:val="WW8Num19z1"/>
    <w:rsid w:val="008A5585"/>
    <w:rPr>
      <w:rFonts w:ascii="OpenSymbol" w:hAnsi="OpenSymbol" w:cs="StarSymbol"/>
      <w:sz w:val="18"/>
      <w:szCs w:val="18"/>
    </w:rPr>
  </w:style>
  <w:style w:type="character" w:customStyle="1" w:styleId="WW8Num19z3">
    <w:name w:val="WW8Num19z3"/>
    <w:rsid w:val="008A5585"/>
    <w:rPr>
      <w:rFonts w:ascii="Symbol" w:hAnsi="Symbol" w:cs="StarSymbol"/>
      <w:sz w:val="18"/>
      <w:szCs w:val="18"/>
    </w:rPr>
  </w:style>
  <w:style w:type="character" w:customStyle="1" w:styleId="WW8Num25z0">
    <w:name w:val="WW8Num25z0"/>
    <w:rsid w:val="008A5585"/>
    <w:rPr>
      <w:rFonts w:ascii="Segoe UI" w:hAnsi="Segoe UI" w:cs="StarSymbol"/>
      <w:sz w:val="18"/>
      <w:szCs w:val="18"/>
    </w:rPr>
  </w:style>
  <w:style w:type="character" w:customStyle="1" w:styleId="apple-style-span">
    <w:name w:val="apple-style-span"/>
    <w:basedOn w:val="20"/>
    <w:rsid w:val="008A5585"/>
  </w:style>
  <w:style w:type="character" w:styleId="aff2">
    <w:name w:val="line number"/>
    <w:rsid w:val="008A5585"/>
  </w:style>
  <w:style w:type="paragraph" w:customStyle="1" w:styleId="91">
    <w:name w:val="Название9"/>
    <w:basedOn w:val="a"/>
    <w:rsid w:val="008A5585"/>
    <w:pPr>
      <w:widowControl w:val="0"/>
      <w:suppressLineNumbers/>
      <w:suppressAutoHyphens/>
      <w:spacing w:before="120" w:after="120"/>
      <w:textAlignment w:val="baseline"/>
    </w:pPr>
    <w:rPr>
      <w:rFonts w:ascii="Arial" w:eastAsia="Lucida Sans Unicode" w:hAnsi="Arial" w:cs="Arial"/>
      <w:i/>
      <w:iCs/>
      <w:kern w:val="1"/>
      <w:sz w:val="24"/>
      <w:szCs w:val="24"/>
      <w:lang w:eastAsia="ar-SA"/>
    </w:rPr>
  </w:style>
  <w:style w:type="paragraph" w:customStyle="1" w:styleId="92">
    <w:name w:val="Указатель9"/>
    <w:basedOn w:val="a"/>
    <w:rsid w:val="008A5585"/>
    <w:pPr>
      <w:widowControl w:val="0"/>
      <w:suppressLineNumbers/>
      <w:suppressAutoHyphens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styleId="a0">
    <w:name w:val="Title"/>
    <w:basedOn w:val="Standard"/>
    <w:next w:val="Textbody"/>
    <w:link w:val="aff3"/>
    <w:qFormat/>
    <w:rsid w:val="008A5585"/>
    <w:pPr>
      <w:keepNext/>
      <w:spacing w:before="240" w:after="120"/>
    </w:pPr>
    <w:rPr>
      <w:rFonts w:ascii="Arial" w:eastAsia="SimSun" w:hAnsi="Arial"/>
      <w:sz w:val="28"/>
      <w:szCs w:val="28"/>
      <w:lang w:eastAsia="ar-SA"/>
    </w:rPr>
  </w:style>
  <w:style w:type="character" w:customStyle="1" w:styleId="aff3">
    <w:name w:val="Название Знак"/>
    <w:link w:val="a0"/>
    <w:rsid w:val="008A5585"/>
    <w:rPr>
      <w:rFonts w:ascii="Arial" w:eastAsia="SimSun" w:hAnsi="Arial" w:cs="Tahoma"/>
      <w:kern w:val="1"/>
      <w:sz w:val="28"/>
      <w:szCs w:val="28"/>
      <w:lang w:eastAsia="ar-SA"/>
    </w:rPr>
  </w:style>
  <w:style w:type="paragraph" w:styleId="aff4">
    <w:name w:val="Subtitle"/>
    <w:basedOn w:val="a0"/>
    <w:next w:val="Textbody"/>
    <w:link w:val="aff5"/>
    <w:qFormat/>
    <w:rsid w:val="008A5585"/>
    <w:pPr>
      <w:jc w:val="center"/>
    </w:pPr>
    <w:rPr>
      <w:i/>
      <w:iCs/>
    </w:rPr>
  </w:style>
  <w:style w:type="character" w:customStyle="1" w:styleId="aff5">
    <w:name w:val="Подзаголовок Знак"/>
    <w:link w:val="aff4"/>
    <w:rsid w:val="008A5585"/>
    <w:rPr>
      <w:rFonts w:ascii="Arial" w:eastAsia="SimSun" w:hAnsi="Arial" w:cs="Tahoma"/>
      <w:i/>
      <w:iCs/>
      <w:kern w:val="1"/>
      <w:sz w:val="28"/>
      <w:szCs w:val="28"/>
      <w:lang w:eastAsia="ar-SA"/>
    </w:rPr>
  </w:style>
  <w:style w:type="paragraph" w:customStyle="1" w:styleId="81">
    <w:name w:val="Название8"/>
    <w:basedOn w:val="a"/>
    <w:rsid w:val="008A5585"/>
    <w:pPr>
      <w:widowControl w:val="0"/>
      <w:suppressLineNumbers/>
      <w:suppressAutoHyphens/>
      <w:spacing w:before="120" w:after="120"/>
      <w:textAlignment w:val="baseline"/>
    </w:pPr>
    <w:rPr>
      <w:rFonts w:ascii="Arial" w:eastAsia="Lucida Sans Unicode" w:hAnsi="Arial" w:cs="Tahoma"/>
      <w:i/>
      <w:iCs/>
      <w:kern w:val="1"/>
      <w:sz w:val="20"/>
      <w:szCs w:val="24"/>
      <w:lang w:eastAsia="ar-SA"/>
    </w:rPr>
  </w:style>
  <w:style w:type="paragraph" w:customStyle="1" w:styleId="82">
    <w:name w:val="Указатель8"/>
    <w:basedOn w:val="a"/>
    <w:rsid w:val="008A5585"/>
    <w:pPr>
      <w:widowControl w:val="0"/>
      <w:suppressLineNumbers/>
      <w:suppressAutoHyphens/>
      <w:textAlignment w:val="baseline"/>
    </w:pPr>
    <w:rPr>
      <w:rFonts w:ascii="Arial" w:eastAsia="Lucida Sans Unicode" w:hAnsi="Arial" w:cs="Tahoma"/>
      <w:kern w:val="1"/>
      <w:sz w:val="21"/>
      <w:szCs w:val="24"/>
      <w:lang w:eastAsia="ar-SA"/>
    </w:rPr>
  </w:style>
  <w:style w:type="paragraph" w:customStyle="1" w:styleId="18">
    <w:name w:val="Название объекта1"/>
    <w:basedOn w:val="Standard"/>
    <w:rsid w:val="008A5585"/>
    <w:pPr>
      <w:suppressLineNumber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Index">
    <w:name w:val="Index"/>
    <w:basedOn w:val="Standard"/>
    <w:rsid w:val="008A5585"/>
    <w:pPr>
      <w:suppressLineNumbers/>
    </w:pPr>
    <w:rPr>
      <w:rFonts w:ascii="Arial" w:hAnsi="Arial" w:cs="Tahoma"/>
      <w:lang w:eastAsia="ar-SA"/>
    </w:rPr>
  </w:style>
  <w:style w:type="paragraph" w:customStyle="1" w:styleId="70">
    <w:name w:val="Название7"/>
    <w:basedOn w:val="Standard"/>
    <w:rsid w:val="008A5585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71">
    <w:name w:val="Указатель7"/>
    <w:basedOn w:val="Standard"/>
    <w:rsid w:val="008A5585"/>
    <w:pPr>
      <w:suppressLineNumbers/>
    </w:pPr>
    <w:rPr>
      <w:rFonts w:cs="Mangal"/>
      <w:lang w:eastAsia="ar-SA"/>
    </w:rPr>
  </w:style>
  <w:style w:type="paragraph" w:customStyle="1" w:styleId="62">
    <w:name w:val="Название6"/>
    <w:basedOn w:val="Standard"/>
    <w:rsid w:val="008A5585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63">
    <w:name w:val="Указатель6"/>
    <w:basedOn w:val="Standard"/>
    <w:rsid w:val="008A5585"/>
    <w:pPr>
      <w:suppressLineNumbers/>
    </w:pPr>
    <w:rPr>
      <w:rFonts w:cs="Mangal"/>
      <w:lang w:eastAsia="ar-SA"/>
    </w:rPr>
  </w:style>
  <w:style w:type="paragraph" w:customStyle="1" w:styleId="51">
    <w:name w:val="Название5"/>
    <w:basedOn w:val="Standard"/>
    <w:rsid w:val="008A5585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52">
    <w:name w:val="Указатель5"/>
    <w:basedOn w:val="Standard"/>
    <w:rsid w:val="008A5585"/>
    <w:pPr>
      <w:suppressLineNumbers/>
    </w:pPr>
    <w:rPr>
      <w:rFonts w:cs="Mangal"/>
      <w:lang w:eastAsia="ar-SA"/>
    </w:rPr>
  </w:style>
  <w:style w:type="paragraph" w:customStyle="1" w:styleId="41">
    <w:name w:val="Название4"/>
    <w:basedOn w:val="Standard"/>
    <w:rsid w:val="008A5585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42">
    <w:name w:val="Указатель4"/>
    <w:basedOn w:val="Standard"/>
    <w:rsid w:val="008A5585"/>
    <w:pPr>
      <w:suppressLineNumbers/>
    </w:pPr>
    <w:rPr>
      <w:rFonts w:cs="Tahoma"/>
      <w:lang w:eastAsia="ar-SA"/>
    </w:rPr>
  </w:style>
  <w:style w:type="paragraph" w:customStyle="1" w:styleId="34">
    <w:name w:val="Название3"/>
    <w:basedOn w:val="Standard"/>
    <w:rsid w:val="008A5585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35">
    <w:name w:val="Указатель3"/>
    <w:basedOn w:val="Standard"/>
    <w:rsid w:val="008A5585"/>
    <w:pPr>
      <w:suppressLineNumbers/>
    </w:pPr>
    <w:rPr>
      <w:rFonts w:cs="Tahoma"/>
      <w:lang w:eastAsia="ar-SA"/>
    </w:rPr>
  </w:style>
  <w:style w:type="paragraph" w:customStyle="1" w:styleId="25">
    <w:name w:val="Название2"/>
    <w:basedOn w:val="Standard"/>
    <w:rsid w:val="008A5585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Textbodyindent">
    <w:name w:val="Text body indent"/>
    <w:basedOn w:val="Standard"/>
    <w:rsid w:val="008A5585"/>
    <w:pPr>
      <w:ind w:firstLine="360"/>
      <w:jc w:val="both"/>
    </w:pPr>
    <w:rPr>
      <w:iCs/>
      <w:sz w:val="28"/>
      <w:szCs w:val="40"/>
      <w:lang w:eastAsia="ar-SA"/>
    </w:rPr>
  </w:style>
  <w:style w:type="paragraph" w:customStyle="1" w:styleId="Footnote">
    <w:name w:val="Footnote"/>
    <w:basedOn w:val="Standard"/>
    <w:rsid w:val="008A5585"/>
    <w:rPr>
      <w:sz w:val="20"/>
      <w:szCs w:val="20"/>
      <w:lang w:eastAsia="ar-SA"/>
    </w:rPr>
  </w:style>
  <w:style w:type="paragraph" w:customStyle="1" w:styleId="Endnote">
    <w:name w:val="Endnote"/>
    <w:basedOn w:val="Standard"/>
    <w:rsid w:val="008A5585"/>
    <w:rPr>
      <w:sz w:val="20"/>
      <w:szCs w:val="20"/>
      <w:lang w:eastAsia="ar-SA"/>
    </w:rPr>
  </w:style>
  <w:style w:type="paragraph" w:customStyle="1" w:styleId="TableContents">
    <w:name w:val="Table Contents"/>
    <w:basedOn w:val="Standard"/>
    <w:rsid w:val="008A5585"/>
    <w:pPr>
      <w:suppressLineNumbers/>
    </w:pPr>
    <w:rPr>
      <w:lang w:eastAsia="ar-SA"/>
    </w:rPr>
  </w:style>
  <w:style w:type="paragraph" w:customStyle="1" w:styleId="TableHeading">
    <w:name w:val="Table Heading"/>
    <w:basedOn w:val="TableContents"/>
    <w:rsid w:val="008A5585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8A5585"/>
    <w:rPr>
      <w:lang w:eastAsia="ar-SA"/>
    </w:rPr>
  </w:style>
  <w:style w:type="paragraph" w:customStyle="1" w:styleId="330">
    <w:name w:val="Основной текст с отступом 33"/>
    <w:basedOn w:val="Standard"/>
    <w:rsid w:val="008A5585"/>
    <w:pPr>
      <w:widowControl w:val="0"/>
      <w:autoSpaceDE w:val="0"/>
      <w:spacing w:after="120"/>
      <w:ind w:left="283" w:firstLine="720"/>
      <w:jc w:val="both"/>
    </w:pPr>
    <w:rPr>
      <w:rFonts w:ascii="Arial" w:hAnsi="Arial" w:cs="Arial"/>
      <w:sz w:val="16"/>
      <w:szCs w:val="16"/>
      <w:lang w:eastAsia="ar-SA"/>
    </w:rPr>
  </w:style>
  <w:style w:type="paragraph" w:customStyle="1" w:styleId="230">
    <w:name w:val="Основной текст с отступом 23"/>
    <w:basedOn w:val="Standard"/>
    <w:rsid w:val="008A5585"/>
    <w:pPr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f6">
    <w:name w:val="Normal (Web)"/>
    <w:basedOn w:val="Standard"/>
    <w:rsid w:val="008A5585"/>
    <w:pPr>
      <w:spacing w:before="100" w:after="100"/>
    </w:pPr>
    <w:rPr>
      <w:lang w:eastAsia="ar-SA"/>
    </w:rPr>
  </w:style>
  <w:style w:type="paragraph" w:customStyle="1" w:styleId="Standarduser">
    <w:name w:val="Standard (user)"/>
    <w:rsid w:val="008A5585"/>
    <w:pPr>
      <w:widowControl w:val="0"/>
      <w:suppressAutoHyphens/>
      <w:textAlignment w:val="baseline"/>
    </w:pPr>
    <w:rPr>
      <w:rFonts w:ascii="Arial" w:eastAsia="Arial Unicode MS" w:hAnsi="Arial" w:cs="Arial"/>
      <w:kern w:val="1"/>
      <w:sz w:val="21"/>
      <w:szCs w:val="24"/>
      <w:lang w:eastAsia="ar-SA"/>
    </w:rPr>
  </w:style>
  <w:style w:type="paragraph" w:customStyle="1" w:styleId="TableContentsuser">
    <w:name w:val="Table Contents (user)"/>
    <w:basedOn w:val="Standarduser"/>
    <w:rsid w:val="008A5585"/>
    <w:pPr>
      <w:suppressLineNumbers/>
    </w:pPr>
  </w:style>
  <w:style w:type="paragraph" w:customStyle="1" w:styleId="ConsPlusDocList">
    <w:name w:val="ConsPlusDocList"/>
    <w:basedOn w:val="Standard"/>
    <w:rsid w:val="008A5585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19">
    <w:name w:val="Схема документа1"/>
    <w:basedOn w:val="Standard"/>
    <w:rsid w:val="008A5585"/>
    <w:pPr>
      <w:shd w:val="clear" w:color="auto" w:fill="000080"/>
    </w:pPr>
    <w:rPr>
      <w:rFonts w:ascii="Tahoma" w:hAnsi="Tahoma" w:cs="Tahoma"/>
      <w:sz w:val="20"/>
      <w:szCs w:val="20"/>
      <w:lang w:eastAsia="ar-SA"/>
    </w:rPr>
  </w:style>
  <w:style w:type="paragraph" w:customStyle="1" w:styleId="240">
    <w:name w:val="Основной текст с отступом 24"/>
    <w:basedOn w:val="a"/>
    <w:rsid w:val="008A5585"/>
    <w:pPr>
      <w:widowControl w:val="0"/>
      <w:suppressAutoHyphens/>
      <w:spacing w:after="120" w:line="480" w:lineRule="auto"/>
      <w:ind w:left="283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customStyle="1" w:styleId="1a">
    <w:name w:val="Текст1"/>
    <w:basedOn w:val="a"/>
    <w:rsid w:val="008A5585"/>
    <w:rPr>
      <w:rFonts w:ascii="Courier New" w:hAnsi="Courier New" w:cs="Courier New"/>
      <w:kern w:val="1"/>
      <w:sz w:val="20"/>
      <w:lang w:eastAsia="ar-SA"/>
    </w:rPr>
  </w:style>
  <w:style w:type="paragraph" w:customStyle="1" w:styleId="CharCharCarCarCharCharCarCarCharCharCarCarCharChar">
    <w:name w:val="Char Char Car Car Char Char Car Car Char Char Car Car Char Char"/>
    <w:basedOn w:val="a"/>
    <w:rsid w:val="008A5585"/>
    <w:pPr>
      <w:spacing w:after="160" w:line="240" w:lineRule="exact"/>
    </w:pPr>
    <w:rPr>
      <w:rFonts w:ascii="Arial" w:hAnsi="Arial" w:cs="Arial"/>
      <w:kern w:val="1"/>
      <w:sz w:val="20"/>
      <w:lang w:eastAsia="ar-SA"/>
    </w:rPr>
  </w:style>
  <w:style w:type="paragraph" w:customStyle="1" w:styleId="340">
    <w:name w:val="Основной текст с отступом 34"/>
    <w:basedOn w:val="a"/>
    <w:rsid w:val="008A5585"/>
    <w:pPr>
      <w:spacing w:after="120"/>
      <w:ind w:left="283"/>
    </w:pPr>
    <w:rPr>
      <w:kern w:val="1"/>
      <w:sz w:val="16"/>
      <w:szCs w:val="16"/>
      <w:lang w:eastAsia="ar-SA"/>
    </w:rPr>
  </w:style>
  <w:style w:type="table" w:styleId="aff7">
    <w:name w:val="Table Grid"/>
    <w:basedOn w:val="a2"/>
    <w:uiPriority w:val="59"/>
    <w:rsid w:val="00B505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0C12DF"/>
    <w:rPr>
      <w:rFonts w:eastAsia="Calibri"/>
      <w:sz w:val="28"/>
      <w:szCs w:val="22"/>
      <w:lang w:eastAsia="en-US"/>
    </w:rPr>
  </w:style>
  <w:style w:type="paragraph" w:styleId="aff9">
    <w:name w:val="List Paragraph"/>
    <w:basedOn w:val="a"/>
    <w:uiPriority w:val="34"/>
    <w:qFormat/>
    <w:rsid w:val="00EA07A3"/>
    <w:pPr>
      <w:ind w:left="720"/>
      <w:contextualSpacing/>
    </w:pPr>
  </w:style>
  <w:style w:type="paragraph" w:styleId="36">
    <w:name w:val="Body Text Indent 3"/>
    <w:basedOn w:val="a"/>
    <w:link w:val="37"/>
    <w:uiPriority w:val="99"/>
    <w:semiHidden/>
    <w:unhideWhenUsed/>
    <w:rsid w:val="00B931F5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uiPriority w:val="99"/>
    <w:semiHidden/>
    <w:rsid w:val="00B931F5"/>
    <w:rPr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35" w:unhideWhenUsed="0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D32"/>
    <w:rPr>
      <w:sz w:val="28"/>
      <w:lang w:eastAsia="zh-CN"/>
    </w:rPr>
  </w:style>
  <w:style w:type="paragraph" w:styleId="1">
    <w:name w:val="heading 1"/>
    <w:basedOn w:val="a"/>
    <w:next w:val="a"/>
    <w:qFormat/>
    <w:rsid w:val="00875D32"/>
    <w:pPr>
      <w:keepNext/>
      <w:tabs>
        <w:tab w:val="num" w:pos="131"/>
      </w:tabs>
      <w:outlineLvl w:val="0"/>
    </w:pPr>
  </w:style>
  <w:style w:type="paragraph" w:styleId="2">
    <w:name w:val="heading 2"/>
    <w:basedOn w:val="a"/>
    <w:next w:val="a"/>
    <w:qFormat/>
    <w:rsid w:val="00875D32"/>
    <w:pPr>
      <w:keepNext/>
      <w:tabs>
        <w:tab w:val="num" w:pos="131"/>
      </w:tabs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75D32"/>
    <w:pPr>
      <w:keepNext/>
      <w:tabs>
        <w:tab w:val="num" w:pos="131"/>
      </w:tabs>
      <w:ind w:left="720"/>
      <w:jc w:val="right"/>
      <w:outlineLvl w:val="2"/>
    </w:pPr>
    <w:rPr>
      <w:b/>
      <w:sz w:val="24"/>
      <w:szCs w:val="24"/>
    </w:rPr>
  </w:style>
  <w:style w:type="paragraph" w:styleId="4">
    <w:name w:val="heading 4"/>
    <w:basedOn w:val="a"/>
    <w:next w:val="a"/>
    <w:qFormat/>
    <w:rsid w:val="00875D32"/>
    <w:pPr>
      <w:keepNext/>
      <w:tabs>
        <w:tab w:val="left" w:pos="0"/>
        <w:tab w:val="num" w:pos="131"/>
      </w:tabs>
      <w:jc w:val="center"/>
      <w:outlineLvl w:val="3"/>
    </w:pPr>
    <w:rPr>
      <w:b/>
      <w:bCs/>
      <w:szCs w:val="40"/>
    </w:rPr>
  </w:style>
  <w:style w:type="paragraph" w:styleId="5">
    <w:name w:val="heading 5"/>
    <w:basedOn w:val="a"/>
    <w:next w:val="a"/>
    <w:qFormat/>
    <w:rsid w:val="00875D32"/>
    <w:pPr>
      <w:keepNext/>
      <w:tabs>
        <w:tab w:val="left" w:pos="0"/>
        <w:tab w:val="num" w:pos="131"/>
      </w:tabs>
      <w:ind w:left="720"/>
      <w:jc w:val="both"/>
      <w:outlineLvl w:val="4"/>
    </w:pPr>
    <w:rPr>
      <w:b/>
      <w:bCs/>
      <w:szCs w:val="40"/>
    </w:rPr>
  </w:style>
  <w:style w:type="paragraph" w:styleId="6">
    <w:name w:val="heading 6"/>
    <w:basedOn w:val="a0"/>
    <w:next w:val="Textbody"/>
    <w:link w:val="60"/>
    <w:qFormat/>
    <w:rsid w:val="008A5585"/>
    <w:pPr>
      <w:tabs>
        <w:tab w:val="num" w:pos="131"/>
        <w:tab w:val="left" w:pos="1152"/>
      </w:tabs>
      <w:ind w:left="131"/>
      <w:outlineLvl w:val="5"/>
    </w:pPr>
    <w:rPr>
      <w:b/>
      <w:bCs/>
      <w:sz w:val="21"/>
      <w:szCs w:val="21"/>
    </w:rPr>
  </w:style>
  <w:style w:type="paragraph" w:styleId="8">
    <w:name w:val="heading 8"/>
    <w:basedOn w:val="a"/>
    <w:next w:val="a"/>
    <w:qFormat/>
    <w:rsid w:val="00875D32"/>
    <w:pPr>
      <w:keepNext/>
      <w:tabs>
        <w:tab w:val="num" w:pos="131"/>
      </w:tabs>
      <w:ind w:left="350"/>
      <w:jc w:val="center"/>
      <w:outlineLvl w:val="7"/>
    </w:pPr>
    <w:rPr>
      <w:b/>
      <w:bCs/>
      <w:szCs w:val="40"/>
    </w:rPr>
  </w:style>
  <w:style w:type="paragraph" w:styleId="9">
    <w:name w:val="heading 9"/>
    <w:basedOn w:val="a"/>
    <w:next w:val="a"/>
    <w:qFormat/>
    <w:rsid w:val="00875D32"/>
    <w:pPr>
      <w:keepNext/>
      <w:shd w:val="clear" w:color="auto" w:fill="FFFFFF"/>
      <w:tabs>
        <w:tab w:val="num" w:pos="131"/>
      </w:tabs>
      <w:ind w:left="720"/>
      <w:jc w:val="both"/>
      <w:outlineLvl w:val="8"/>
    </w:pPr>
    <w:rPr>
      <w:shd w:val="clear" w:color="auto" w:fill="FFFFF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875D32"/>
  </w:style>
  <w:style w:type="character" w:customStyle="1" w:styleId="WW8Num2z0">
    <w:name w:val="WW8Num2z0"/>
    <w:rsid w:val="00875D32"/>
    <w:rPr>
      <w:rFonts w:ascii="Times New Roman" w:hAnsi="Times New Roman" w:cs="Times New Roman"/>
    </w:rPr>
  </w:style>
  <w:style w:type="character" w:customStyle="1" w:styleId="WW8Num3z0">
    <w:name w:val="WW8Num3z0"/>
    <w:rsid w:val="00875D32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875D32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875D32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875D32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875D32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875D32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875D32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875D32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875D32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875D32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875D32"/>
    <w:rPr>
      <w:rFonts w:ascii="Symbol" w:hAnsi="Symbol" w:cs="StarSymbol"/>
      <w:sz w:val="18"/>
      <w:szCs w:val="18"/>
    </w:rPr>
  </w:style>
  <w:style w:type="character" w:customStyle="1" w:styleId="20">
    <w:name w:val="Основной шрифт абзаца2"/>
    <w:rsid w:val="00875D32"/>
  </w:style>
  <w:style w:type="character" w:customStyle="1" w:styleId="WW8Num14z0">
    <w:name w:val="WW8Num14z0"/>
    <w:rsid w:val="00875D32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875D32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875D32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rsid w:val="00875D32"/>
  </w:style>
  <w:style w:type="character" w:customStyle="1" w:styleId="WW-Absatz-Standardschriftart1">
    <w:name w:val="WW-Absatz-Standardschriftart1"/>
    <w:rsid w:val="00875D32"/>
  </w:style>
  <w:style w:type="character" w:customStyle="1" w:styleId="WW-Absatz-Standardschriftart11">
    <w:name w:val="WW-Absatz-Standardschriftart11"/>
    <w:rsid w:val="00875D32"/>
  </w:style>
  <w:style w:type="character" w:customStyle="1" w:styleId="WW-Absatz-Standardschriftart111">
    <w:name w:val="WW-Absatz-Standardschriftart111"/>
    <w:rsid w:val="00875D32"/>
  </w:style>
  <w:style w:type="character" w:customStyle="1" w:styleId="WW-Absatz-Standardschriftart1111">
    <w:name w:val="WW-Absatz-Standardschriftart1111"/>
    <w:rsid w:val="00875D32"/>
  </w:style>
  <w:style w:type="character" w:customStyle="1" w:styleId="WW-Absatz-Standardschriftart11111">
    <w:name w:val="WW-Absatz-Standardschriftart11111"/>
    <w:rsid w:val="00875D32"/>
  </w:style>
  <w:style w:type="character" w:customStyle="1" w:styleId="WW-Absatz-Standardschriftart111111">
    <w:name w:val="WW-Absatz-Standardschriftart111111"/>
    <w:rsid w:val="00875D32"/>
  </w:style>
  <w:style w:type="character" w:customStyle="1" w:styleId="WW-Absatz-Standardschriftart1111111">
    <w:name w:val="WW-Absatz-Standardschriftart1111111"/>
    <w:rsid w:val="00875D32"/>
  </w:style>
  <w:style w:type="character" w:customStyle="1" w:styleId="WW-Absatz-Standardschriftart11111111">
    <w:name w:val="WW-Absatz-Standardschriftart11111111"/>
    <w:rsid w:val="00875D32"/>
  </w:style>
  <w:style w:type="character" w:customStyle="1" w:styleId="WW-Absatz-Standardschriftart111111111">
    <w:name w:val="WW-Absatz-Standardschriftart111111111"/>
    <w:rsid w:val="00875D32"/>
  </w:style>
  <w:style w:type="character" w:customStyle="1" w:styleId="WW-Absatz-Standardschriftart1111111111">
    <w:name w:val="WW-Absatz-Standardschriftart1111111111"/>
    <w:rsid w:val="00875D32"/>
  </w:style>
  <w:style w:type="character" w:customStyle="1" w:styleId="WW-Absatz-Standardschriftart11111111111">
    <w:name w:val="WW-Absatz-Standardschriftart11111111111"/>
    <w:rsid w:val="00875D32"/>
  </w:style>
  <w:style w:type="character" w:customStyle="1" w:styleId="WW-Absatz-Standardschriftart111111111111">
    <w:name w:val="WW-Absatz-Standardschriftart111111111111"/>
    <w:rsid w:val="00875D32"/>
  </w:style>
  <w:style w:type="character" w:customStyle="1" w:styleId="WW-Absatz-Standardschriftart1111111111111">
    <w:name w:val="WW-Absatz-Standardschriftart1111111111111"/>
    <w:rsid w:val="00875D32"/>
  </w:style>
  <w:style w:type="character" w:customStyle="1" w:styleId="WW-Absatz-Standardschriftart11111111111111">
    <w:name w:val="WW-Absatz-Standardschriftart11111111111111"/>
    <w:rsid w:val="00875D32"/>
  </w:style>
  <w:style w:type="character" w:customStyle="1" w:styleId="WW8Num1z0">
    <w:name w:val="WW8Num1z0"/>
    <w:rsid w:val="00875D32"/>
    <w:rPr>
      <w:sz w:val="28"/>
    </w:rPr>
  </w:style>
  <w:style w:type="character" w:customStyle="1" w:styleId="WW8Num2z1">
    <w:name w:val="WW8Num2z1"/>
    <w:rsid w:val="00875D32"/>
    <w:rPr>
      <w:rFonts w:ascii="Courier New" w:hAnsi="Courier New" w:cs="Courier New"/>
    </w:rPr>
  </w:style>
  <w:style w:type="character" w:customStyle="1" w:styleId="WW8Num2z2">
    <w:name w:val="WW8Num2z2"/>
    <w:rsid w:val="00875D32"/>
    <w:rPr>
      <w:rFonts w:ascii="Wingdings" w:hAnsi="Wingdings" w:cs="Wingdings"/>
    </w:rPr>
  </w:style>
  <w:style w:type="character" w:customStyle="1" w:styleId="WW8Num2z3">
    <w:name w:val="WW8Num2z3"/>
    <w:rsid w:val="00875D32"/>
    <w:rPr>
      <w:rFonts w:ascii="Symbol" w:hAnsi="Symbol" w:cs="Symbol"/>
    </w:rPr>
  </w:style>
  <w:style w:type="character" w:customStyle="1" w:styleId="10">
    <w:name w:val="Основной шрифт абзаца1"/>
    <w:rsid w:val="00875D32"/>
  </w:style>
  <w:style w:type="character" w:customStyle="1" w:styleId="a4">
    <w:name w:val="Символ сноски"/>
    <w:rsid w:val="00875D32"/>
    <w:rPr>
      <w:vertAlign w:val="superscript"/>
    </w:rPr>
  </w:style>
  <w:style w:type="character" w:styleId="a5">
    <w:name w:val="Hyperlink"/>
    <w:rsid w:val="00875D32"/>
    <w:rPr>
      <w:color w:val="0000FF"/>
      <w:u w:val="single"/>
    </w:rPr>
  </w:style>
  <w:style w:type="character" w:styleId="a6">
    <w:name w:val="page number"/>
    <w:basedOn w:val="10"/>
    <w:rsid w:val="00875D32"/>
  </w:style>
  <w:style w:type="character" w:styleId="a7">
    <w:name w:val="FollowedHyperlink"/>
    <w:rsid w:val="00875D32"/>
    <w:rPr>
      <w:color w:val="800080"/>
      <w:u w:val="single"/>
    </w:rPr>
  </w:style>
  <w:style w:type="character" w:customStyle="1" w:styleId="11">
    <w:name w:val="Знак сноски1"/>
    <w:rsid w:val="00875D32"/>
    <w:rPr>
      <w:vertAlign w:val="superscript"/>
    </w:rPr>
  </w:style>
  <w:style w:type="character" w:customStyle="1" w:styleId="a8">
    <w:name w:val="Символы концевой сноски"/>
    <w:rsid w:val="00875D32"/>
    <w:rPr>
      <w:vertAlign w:val="superscript"/>
    </w:rPr>
  </w:style>
  <w:style w:type="character" w:customStyle="1" w:styleId="WW-">
    <w:name w:val="WW-Символы концевой сноски"/>
    <w:rsid w:val="00875D32"/>
  </w:style>
  <w:style w:type="character" w:customStyle="1" w:styleId="a9">
    <w:name w:val="Символ нумерации"/>
    <w:rsid w:val="00875D32"/>
  </w:style>
  <w:style w:type="character" w:customStyle="1" w:styleId="aa">
    <w:name w:val="Маркеры списка"/>
    <w:rsid w:val="00875D32"/>
    <w:rPr>
      <w:rFonts w:ascii="StarSymbol" w:eastAsia="StarSymbol" w:hAnsi="StarSymbol" w:cs="StarSymbol"/>
      <w:sz w:val="18"/>
      <w:szCs w:val="18"/>
    </w:rPr>
  </w:style>
  <w:style w:type="character" w:customStyle="1" w:styleId="12">
    <w:name w:val="Знак концевой сноски1"/>
    <w:rsid w:val="00875D32"/>
    <w:rPr>
      <w:vertAlign w:val="superscript"/>
    </w:rPr>
  </w:style>
  <w:style w:type="character" w:customStyle="1" w:styleId="ab">
    <w:name w:val="Верхний колонтитул Знак"/>
    <w:uiPriority w:val="99"/>
    <w:rsid w:val="00875D32"/>
    <w:rPr>
      <w:sz w:val="28"/>
      <w:szCs w:val="24"/>
    </w:rPr>
  </w:style>
  <w:style w:type="character" w:styleId="ac">
    <w:name w:val="footnote reference"/>
    <w:rsid w:val="00875D32"/>
    <w:rPr>
      <w:vertAlign w:val="superscript"/>
    </w:rPr>
  </w:style>
  <w:style w:type="character" w:styleId="ad">
    <w:name w:val="endnote reference"/>
    <w:rsid w:val="00875D32"/>
    <w:rPr>
      <w:vertAlign w:val="superscript"/>
    </w:rPr>
  </w:style>
  <w:style w:type="character" w:customStyle="1" w:styleId="30">
    <w:name w:val="Основной шрифт абзаца3"/>
    <w:rsid w:val="00875D32"/>
  </w:style>
  <w:style w:type="character" w:customStyle="1" w:styleId="ae">
    <w:name w:val="Гипертекстовая ссылка"/>
    <w:uiPriority w:val="99"/>
    <w:rsid w:val="00875D32"/>
    <w:rPr>
      <w:rFonts w:cs="Times New Roman"/>
      <w:color w:val="106BBE"/>
    </w:rPr>
  </w:style>
  <w:style w:type="character" w:customStyle="1" w:styleId="21">
    <w:name w:val="Знак сноски2"/>
    <w:rsid w:val="00875D32"/>
    <w:rPr>
      <w:rFonts w:cs="Times New Roman"/>
      <w:vertAlign w:val="superscript"/>
    </w:rPr>
  </w:style>
  <w:style w:type="paragraph" w:customStyle="1" w:styleId="af">
    <w:name w:val="Заголовок"/>
    <w:basedOn w:val="a"/>
    <w:next w:val="af0"/>
    <w:rsid w:val="00875D32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f0">
    <w:name w:val="Body Text"/>
    <w:basedOn w:val="a"/>
    <w:rsid w:val="00875D32"/>
    <w:pPr>
      <w:jc w:val="both"/>
    </w:pPr>
  </w:style>
  <w:style w:type="paragraph" w:styleId="af1">
    <w:name w:val="List"/>
    <w:basedOn w:val="af0"/>
    <w:rsid w:val="00875D32"/>
    <w:rPr>
      <w:rFonts w:cs="Tahoma"/>
      <w:sz w:val="24"/>
    </w:rPr>
  </w:style>
  <w:style w:type="paragraph" w:styleId="af2">
    <w:name w:val="caption"/>
    <w:basedOn w:val="a"/>
    <w:qFormat/>
    <w:rsid w:val="00875D3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rsid w:val="00875D32"/>
    <w:pPr>
      <w:suppressLineNumbers/>
    </w:pPr>
  </w:style>
  <w:style w:type="paragraph" w:customStyle="1" w:styleId="13">
    <w:name w:val="Название1"/>
    <w:basedOn w:val="a"/>
    <w:rsid w:val="00875D3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875D32"/>
    <w:pPr>
      <w:suppressLineNumbers/>
    </w:pPr>
    <w:rPr>
      <w:rFonts w:cs="Tahoma"/>
      <w:sz w:val="24"/>
    </w:rPr>
  </w:style>
  <w:style w:type="paragraph" w:styleId="af3">
    <w:name w:val="Body Text Indent"/>
    <w:basedOn w:val="a"/>
    <w:rsid w:val="00875D32"/>
    <w:pPr>
      <w:ind w:left="5040"/>
    </w:pPr>
  </w:style>
  <w:style w:type="paragraph" w:customStyle="1" w:styleId="210">
    <w:name w:val="Основной текст с отступом 21"/>
    <w:basedOn w:val="a"/>
    <w:rsid w:val="00875D32"/>
    <w:pPr>
      <w:ind w:firstLine="851"/>
    </w:pPr>
  </w:style>
  <w:style w:type="paragraph" w:customStyle="1" w:styleId="ConsPlusNormal">
    <w:name w:val="ConsPlusNormal"/>
    <w:rsid w:val="00875D3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Normal">
    <w:name w:val="ConsNormal"/>
    <w:rsid w:val="00875D3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15">
    <w:name w:val="toc 1"/>
    <w:basedOn w:val="a"/>
    <w:next w:val="a"/>
    <w:rsid w:val="00875D32"/>
    <w:pPr>
      <w:tabs>
        <w:tab w:val="right" w:leader="dot" w:pos="9360"/>
      </w:tabs>
      <w:ind w:left="125"/>
      <w:jc w:val="both"/>
    </w:pPr>
    <w:rPr>
      <w:b/>
      <w:sz w:val="26"/>
      <w:szCs w:val="26"/>
      <w:lang w:val="en-US"/>
    </w:rPr>
  </w:style>
  <w:style w:type="paragraph" w:styleId="af4">
    <w:name w:val="footer"/>
    <w:basedOn w:val="a"/>
    <w:link w:val="af5"/>
    <w:rsid w:val="00875D32"/>
    <w:pPr>
      <w:tabs>
        <w:tab w:val="center" w:pos="4677"/>
        <w:tab w:val="right" w:pos="9355"/>
      </w:tabs>
      <w:ind w:left="125"/>
      <w:jc w:val="both"/>
    </w:pPr>
    <w:rPr>
      <w:sz w:val="16"/>
      <w:szCs w:val="24"/>
    </w:rPr>
  </w:style>
  <w:style w:type="paragraph" w:styleId="af6">
    <w:name w:val="footnote text"/>
    <w:basedOn w:val="a"/>
    <w:link w:val="af7"/>
    <w:rsid w:val="00875D32"/>
    <w:pPr>
      <w:ind w:left="125"/>
      <w:jc w:val="both"/>
    </w:pPr>
    <w:rPr>
      <w:sz w:val="20"/>
    </w:rPr>
  </w:style>
  <w:style w:type="paragraph" w:styleId="af8">
    <w:name w:val="header"/>
    <w:basedOn w:val="a"/>
    <w:uiPriority w:val="99"/>
    <w:rsid w:val="00875D32"/>
    <w:pPr>
      <w:tabs>
        <w:tab w:val="center" w:pos="4677"/>
        <w:tab w:val="right" w:pos="9355"/>
      </w:tabs>
      <w:ind w:left="125"/>
      <w:jc w:val="both"/>
    </w:pPr>
    <w:rPr>
      <w:szCs w:val="24"/>
    </w:rPr>
  </w:style>
  <w:style w:type="paragraph" w:customStyle="1" w:styleId="31">
    <w:name w:val="Основной текст с отступом 31"/>
    <w:basedOn w:val="a"/>
    <w:rsid w:val="00875D32"/>
    <w:pPr>
      <w:ind w:left="83" w:firstLine="720"/>
      <w:jc w:val="both"/>
    </w:pPr>
    <w:rPr>
      <w:szCs w:val="40"/>
    </w:rPr>
  </w:style>
  <w:style w:type="paragraph" w:customStyle="1" w:styleId="32">
    <w:name w:val="заг3"/>
    <w:basedOn w:val="a"/>
    <w:rsid w:val="00875D32"/>
    <w:pPr>
      <w:jc w:val="center"/>
    </w:pPr>
    <w:rPr>
      <w:sz w:val="24"/>
      <w:szCs w:val="24"/>
    </w:rPr>
  </w:style>
  <w:style w:type="paragraph" w:customStyle="1" w:styleId="af9">
    <w:name w:val="Содержимое таблицы"/>
    <w:basedOn w:val="a"/>
    <w:rsid w:val="00875D32"/>
    <w:pPr>
      <w:suppressLineNumbers/>
    </w:pPr>
  </w:style>
  <w:style w:type="paragraph" w:customStyle="1" w:styleId="afa">
    <w:name w:val="Заголовок таблицы"/>
    <w:basedOn w:val="af9"/>
    <w:rsid w:val="00875D32"/>
    <w:pPr>
      <w:jc w:val="center"/>
    </w:pPr>
    <w:rPr>
      <w:b/>
      <w:bCs/>
    </w:rPr>
  </w:style>
  <w:style w:type="paragraph" w:customStyle="1" w:styleId="ConsPlusTitle">
    <w:name w:val="ConsPlusTitle"/>
    <w:rsid w:val="00875D32"/>
    <w:pPr>
      <w:widowControl w:val="0"/>
      <w:suppressAutoHyphens/>
      <w:autoSpaceDE w:val="0"/>
    </w:pPr>
    <w:rPr>
      <w:rFonts w:eastAsia="Arial"/>
      <w:b/>
      <w:bCs/>
      <w:sz w:val="28"/>
      <w:szCs w:val="28"/>
      <w:lang w:eastAsia="zh-CN"/>
    </w:rPr>
  </w:style>
  <w:style w:type="paragraph" w:styleId="afb">
    <w:name w:val="endnote text"/>
    <w:basedOn w:val="a"/>
    <w:rsid w:val="00875D32"/>
    <w:pPr>
      <w:suppressLineNumbers/>
      <w:ind w:left="283" w:hanging="283"/>
    </w:pPr>
    <w:rPr>
      <w:sz w:val="20"/>
    </w:rPr>
  </w:style>
  <w:style w:type="paragraph" w:customStyle="1" w:styleId="afc">
    <w:name w:val="Знак"/>
    <w:basedOn w:val="a"/>
    <w:rsid w:val="00875D32"/>
    <w:pPr>
      <w:widowControl w:val="0"/>
      <w:spacing w:before="100" w:after="100" w:line="360" w:lineRule="atLeast"/>
      <w:jc w:val="both"/>
      <w:textAlignment w:val="baseline"/>
    </w:pPr>
    <w:rPr>
      <w:rFonts w:ascii="Tahoma" w:hAnsi="Tahoma" w:cs="Tahoma"/>
      <w:sz w:val="20"/>
      <w:lang w:val="en-US"/>
    </w:rPr>
  </w:style>
  <w:style w:type="paragraph" w:customStyle="1" w:styleId="320">
    <w:name w:val="Основной текст с отступом 32"/>
    <w:basedOn w:val="a"/>
    <w:rsid w:val="00875D32"/>
    <w:pPr>
      <w:spacing w:after="120"/>
      <w:ind w:left="283"/>
    </w:pPr>
    <w:rPr>
      <w:sz w:val="16"/>
      <w:szCs w:val="16"/>
    </w:rPr>
  </w:style>
  <w:style w:type="paragraph" w:customStyle="1" w:styleId="220">
    <w:name w:val="Основной текст с отступом 22"/>
    <w:basedOn w:val="a"/>
    <w:rsid w:val="00875D32"/>
    <w:pPr>
      <w:spacing w:after="120" w:line="480" w:lineRule="auto"/>
      <w:ind w:left="283"/>
    </w:pPr>
  </w:style>
  <w:style w:type="paragraph" w:customStyle="1" w:styleId="ConsPlusNonformat">
    <w:name w:val="ConsPlusNonformat"/>
    <w:rsid w:val="00875D32"/>
    <w:pPr>
      <w:widowControl w:val="0"/>
      <w:suppressAutoHyphens/>
    </w:pPr>
    <w:rPr>
      <w:rFonts w:ascii="Courier New" w:eastAsia="Arial" w:hAnsi="Courier New"/>
      <w:lang w:eastAsia="zh-CN"/>
    </w:rPr>
  </w:style>
  <w:style w:type="paragraph" w:styleId="HTML">
    <w:name w:val="HTML Preformatted"/>
    <w:basedOn w:val="a"/>
    <w:rsid w:val="00875D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both"/>
    </w:pPr>
    <w:rPr>
      <w:rFonts w:ascii="Courier New" w:hAnsi="Courier New" w:cs="Courier New"/>
      <w:sz w:val="20"/>
    </w:rPr>
  </w:style>
  <w:style w:type="paragraph" w:customStyle="1" w:styleId="211">
    <w:name w:val="Основной текст 21"/>
    <w:basedOn w:val="a"/>
    <w:rsid w:val="00875D32"/>
    <w:pPr>
      <w:suppressAutoHyphens/>
      <w:jc w:val="both"/>
    </w:pPr>
    <w:rPr>
      <w:szCs w:val="28"/>
    </w:rPr>
  </w:style>
  <w:style w:type="paragraph" w:customStyle="1" w:styleId="afd">
    <w:name w:val="Знак"/>
    <w:basedOn w:val="a"/>
    <w:rsid w:val="00875D32"/>
    <w:pPr>
      <w:widowControl w:val="0"/>
      <w:spacing w:before="100" w:after="100" w:line="360" w:lineRule="atLeast"/>
      <w:jc w:val="both"/>
    </w:pPr>
    <w:rPr>
      <w:rFonts w:ascii="Tahoma" w:hAnsi="Tahoma" w:cs="Tahoma"/>
      <w:sz w:val="20"/>
      <w:lang w:val="en-US"/>
    </w:rPr>
  </w:style>
  <w:style w:type="paragraph" w:styleId="afe">
    <w:name w:val="Balloon Text"/>
    <w:basedOn w:val="a"/>
    <w:rsid w:val="00875D3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75D32"/>
    <w:pPr>
      <w:suppressAutoHyphens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Textbody">
    <w:name w:val="Text body"/>
    <w:basedOn w:val="Standard"/>
    <w:rsid w:val="00875D32"/>
    <w:pPr>
      <w:jc w:val="both"/>
    </w:pPr>
    <w:rPr>
      <w:color w:val="000000"/>
      <w:sz w:val="28"/>
      <w:szCs w:val="28"/>
    </w:rPr>
  </w:style>
  <w:style w:type="paragraph" w:customStyle="1" w:styleId="16">
    <w:name w:val="Текст сноски1"/>
    <w:basedOn w:val="a"/>
    <w:rsid w:val="00875D32"/>
    <w:rPr>
      <w:color w:val="000000"/>
      <w:kern w:val="1"/>
      <w:sz w:val="20"/>
      <w:lang w:eastAsia="ru-RU"/>
    </w:rPr>
  </w:style>
  <w:style w:type="paragraph" w:customStyle="1" w:styleId="aff">
    <w:name w:val="Содержимое врезки"/>
    <w:basedOn w:val="af0"/>
    <w:rsid w:val="00875D32"/>
  </w:style>
  <w:style w:type="paragraph" w:customStyle="1" w:styleId="aff0">
    <w:name w:val="Базовый"/>
    <w:rsid w:val="00316809"/>
    <w:pPr>
      <w:tabs>
        <w:tab w:val="left" w:pos="708"/>
      </w:tabs>
      <w:suppressAutoHyphens/>
      <w:spacing w:line="100" w:lineRule="atLeast"/>
      <w:textAlignment w:val="baseline"/>
    </w:pPr>
    <w:rPr>
      <w:color w:val="00000A"/>
      <w:sz w:val="24"/>
      <w:szCs w:val="24"/>
      <w:lang w:eastAsia="ar-SA"/>
    </w:rPr>
  </w:style>
  <w:style w:type="character" w:customStyle="1" w:styleId="af5">
    <w:name w:val="Нижний колонтитул Знак"/>
    <w:link w:val="af4"/>
    <w:rsid w:val="008E1C41"/>
    <w:rPr>
      <w:sz w:val="16"/>
      <w:szCs w:val="24"/>
      <w:lang w:eastAsia="zh-CN"/>
    </w:rPr>
  </w:style>
  <w:style w:type="character" w:customStyle="1" w:styleId="af7">
    <w:name w:val="Текст сноски Знак"/>
    <w:link w:val="af6"/>
    <w:rsid w:val="00096AA3"/>
    <w:rPr>
      <w:lang w:eastAsia="zh-CN"/>
    </w:rPr>
  </w:style>
  <w:style w:type="character" w:customStyle="1" w:styleId="50">
    <w:name w:val="Основной шрифт абзаца5"/>
    <w:rsid w:val="002852C3"/>
  </w:style>
  <w:style w:type="character" w:customStyle="1" w:styleId="aff1">
    <w:name w:val="Цветовое выделение"/>
    <w:uiPriority w:val="99"/>
    <w:rsid w:val="00AD1A1B"/>
    <w:rPr>
      <w:b/>
      <w:bCs/>
      <w:color w:val="26282F"/>
    </w:rPr>
  </w:style>
  <w:style w:type="paragraph" w:customStyle="1" w:styleId="ConsPlusCell">
    <w:name w:val="ConsPlusCell"/>
    <w:basedOn w:val="Standard"/>
    <w:rsid w:val="00C75752"/>
    <w:pPr>
      <w:autoSpaceDE w:val="0"/>
    </w:pPr>
    <w:rPr>
      <w:rFonts w:ascii="Arial" w:hAnsi="Arial" w:cs="Arial"/>
      <w:sz w:val="20"/>
      <w:szCs w:val="20"/>
      <w:lang w:eastAsia="hi-IN" w:bidi="hi-IN"/>
    </w:rPr>
  </w:style>
  <w:style w:type="character" w:customStyle="1" w:styleId="60">
    <w:name w:val="Заголовок 6 Знак"/>
    <w:link w:val="6"/>
    <w:rsid w:val="008A5585"/>
    <w:rPr>
      <w:rFonts w:ascii="Arial" w:eastAsia="SimSun" w:hAnsi="Arial"/>
      <w:b/>
      <w:bCs/>
      <w:kern w:val="1"/>
      <w:sz w:val="21"/>
      <w:szCs w:val="21"/>
      <w:lang w:eastAsia="ar-SA"/>
    </w:rPr>
  </w:style>
  <w:style w:type="numbering" w:customStyle="1" w:styleId="17">
    <w:name w:val="Нет списка1"/>
    <w:next w:val="a3"/>
    <w:uiPriority w:val="99"/>
    <w:semiHidden/>
    <w:unhideWhenUsed/>
    <w:rsid w:val="008A5585"/>
  </w:style>
  <w:style w:type="character" w:customStyle="1" w:styleId="WW8Num4z1">
    <w:name w:val="WW8Num4z1"/>
    <w:rsid w:val="008A5585"/>
    <w:rPr>
      <w:rFonts w:ascii="OpenSymbol" w:hAnsi="OpenSymbol" w:cs="OpenSymbol"/>
    </w:rPr>
  </w:style>
  <w:style w:type="character" w:customStyle="1" w:styleId="WW8Num4z2">
    <w:name w:val="WW8Num4z2"/>
    <w:rsid w:val="008A5585"/>
    <w:rPr>
      <w:rFonts w:ascii="Wingdings" w:hAnsi="Wingdings"/>
    </w:rPr>
  </w:style>
  <w:style w:type="character" w:customStyle="1" w:styleId="90">
    <w:name w:val="Основной шрифт абзаца9"/>
    <w:rsid w:val="008A5585"/>
  </w:style>
  <w:style w:type="character" w:customStyle="1" w:styleId="WW8Num3z1">
    <w:name w:val="WW8Num3z1"/>
    <w:rsid w:val="008A5585"/>
    <w:rPr>
      <w:rFonts w:ascii="Courier New" w:hAnsi="Courier New"/>
      <w:sz w:val="20"/>
    </w:rPr>
  </w:style>
  <w:style w:type="character" w:customStyle="1" w:styleId="WW8Num3z2">
    <w:name w:val="WW8Num3z2"/>
    <w:rsid w:val="008A5585"/>
    <w:rPr>
      <w:rFonts w:ascii="Wingdings" w:hAnsi="Wingdings"/>
      <w:sz w:val="20"/>
    </w:rPr>
  </w:style>
  <w:style w:type="character" w:customStyle="1" w:styleId="WW8Num4z3">
    <w:name w:val="WW8Num4z3"/>
    <w:rsid w:val="008A5585"/>
    <w:rPr>
      <w:rFonts w:ascii="Symbol" w:hAnsi="Symbol"/>
    </w:rPr>
  </w:style>
  <w:style w:type="character" w:customStyle="1" w:styleId="WW8Num10z1">
    <w:name w:val="WW8Num10z1"/>
    <w:rsid w:val="008A5585"/>
    <w:rPr>
      <w:rFonts w:ascii="OpenSymbol" w:hAnsi="OpenSymbol" w:cs="StarSymbol"/>
      <w:sz w:val="18"/>
      <w:szCs w:val="18"/>
    </w:rPr>
  </w:style>
  <w:style w:type="character" w:customStyle="1" w:styleId="WW8Num10z3">
    <w:name w:val="WW8Num10z3"/>
    <w:rsid w:val="008A5585"/>
    <w:rPr>
      <w:rFonts w:ascii="Symbol" w:hAnsi="Symbol" w:cs="StarSymbol"/>
      <w:sz w:val="18"/>
      <w:szCs w:val="18"/>
    </w:rPr>
  </w:style>
  <w:style w:type="character" w:customStyle="1" w:styleId="WW8Num11z1">
    <w:name w:val="WW8Num11z1"/>
    <w:rsid w:val="008A5585"/>
    <w:rPr>
      <w:rFonts w:ascii="OpenSymbol" w:hAnsi="OpenSymbol"/>
    </w:rPr>
  </w:style>
  <w:style w:type="character" w:customStyle="1" w:styleId="WW8Num11z3">
    <w:name w:val="WW8Num11z3"/>
    <w:rsid w:val="008A5585"/>
    <w:rPr>
      <w:rFonts w:ascii="Symbol" w:hAnsi="Symbol"/>
    </w:rPr>
  </w:style>
  <w:style w:type="character" w:customStyle="1" w:styleId="WW8Num13z1">
    <w:name w:val="WW8Num13z1"/>
    <w:rsid w:val="008A5585"/>
    <w:rPr>
      <w:rFonts w:ascii="OpenSymbol" w:hAnsi="OpenSymbol" w:cs="OpenSymbol"/>
    </w:rPr>
  </w:style>
  <w:style w:type="character" w:customStyle="1" w:styleId="WW8Num14z1">
    <w:name w:val="WW8Num14z1"/>
    <w:rsid w:val="008A5585"/>
    <w:rPr>
      <w:rFonts w:ascii="Courier New" w:hAnsi="Courier New"/>
      <w:sz w:val="20"/>
    </w:rPr>
  </w:style>
  <w:style w:type="character" w:customStyle="1" w:styleId="WW8Num14z3">
    <w:name w:val="WW8Num14z3"/>
    <w:rsid w:val="008A5585"/>
    <w:rPr>
      <w:rFonts w:ascii="Symbol" w:hAnsi="Symbol"/>
    </w:rPr>
  </w:style>
  <w:style w:type="character" w:customStyle="1" w:styleId="WW8Num16z1">
    <w:name w:val="WW8Num16z1"/>
    <w:rsid w:val="008A5585"/>
    <w:rPr>
      <w:rFonts w:ascii="Courier New" w:hAnsi="Courier New"/>
      <w:sz w:val="20"/>
    </w:rPr>
  </w:style>
  <w:style w:type="character" w:customStyle="1" w:styleId="WW8Num16z2">
    <w:name w:val="WW8Num16z2"/>
    <w:rsid w:val="008A5585"/>
    <w:rPr>
      <w:rFonts w:ascii="Wingdings" w:hAnsi="Wingdings"/>
      <w:sz w:val="20"/>
    </w:rPr>
  </w:style>
  <w:style w:type="character" w:customStyle="1" w:styleId="80">
    <w:name w:val="Основной шрифт абзаца8"/>
    <w:rsid w:val="008A5585"/>
  </w:style>
  <w:style w:type="character" w:customStyle="1" w:styleId="WW8Num7z1">
    <w:name w:val="WW8Num7z1"/>
    <w:rsid w:val="008A5585"/>
    <w:rPr>
      <w:rFonts w:ascii="OpenSymbol" w:hAnsi="OpenSymbol" w:cs="OpenSymbol"/>
    </w:rPr>
  </w:style>
  <w:style w:type="character" w:customStyle="1" w:styleId="WW8Num7z3">
    <w:name w:val="WW8Num7z3"/>
    <w:rsid w:val="008A5585"/>
    <w:rPr>
      <w:rFonts w:ascii="Symbol" w:hAnsi="Symbol"/>
    </w:rPr>
  </w:style>
  <w:style w:type="character" w:customStyle="1" w:styleId="WW8Num8z1">
    <w:name w:val="WW8Num8z1"/>
    <w:rsid w:val="008A5585"/>
    <w:rPr>
      <w:rFonts w:ascii="OpenSymbol" w:hAnsi="OpenSymbol" w:cs="OpenSymbol"/>
    </w:rPr>
  </w:style>
  <w:style w:type="character" w:customStyle="1" w:styleId="WW8Num8z3">
    <w:name w:val="WW8Num8z3"/>
    <w:rsid w:val="008A5585"/>
    <w:rPr>
      <w:rFonts w:ascii="Symbol" w:hAnsi="Symbol"/>
    </w:rPr>
  </w:style>
  <w:style w:type="character" w:customStyle="1" w:styleId="WW8Num9z1">
    <w:name w:val="WW8Num9z1"/>
    <w:rsid w:val="008A5585"/>
    <w:rPr>
      <w:rFonts w:ascii="OpenSymbol" w:hAnsi="OpenSymbol" w:cs="OpenSymbol"/>
    </w:rPr>
  </w:style>
  <w:style w:type="character" w:customStyle="1" w:styleId="WW8Num9z3">
    <w:name w:val="WW8Num9z3"/>
    <w:rsid w:val="008A5585"/>
    <w:rPr>
      <w:rFonts w:ascii="Symbol" w:hAnsi="Symbol"/>
    </w:rPr>
  </w:style>
  <w:style w:type="character" w:customStyle="1" w:styleId="WW8Num13z3">
    <w:name w:val="WW8Num13z3"/>
    <w:rsid w:val="008A5585"/>
    <w:rPr>
      <w:rFonts w:ascii="Symbol" w:hAnsi="Symbol" w:cs="OpenSymbol"/>
    </w:rPr>
  </w:style>
  <w:style w:type="character" w:customStyle="1" w:styleId="WW8Num14z2">
    <w:name w:val="WW8Num14z2"/>
    <w:rsid w:val="008A5585"/>
    <w:rPr>
      <w:rFonts w:ascii="Wingdings" w:hAnsi="Wingdings"/>
      <w:sz w:val="20"/>
    </w:rPr>
  </w:style>
  <w:style w:type="character" w:customStyle="1" w:styleId="WW8Num15z1">
    <w:name w:val="WW8Num15z1"/>
    <w:rsid w:val="008A5585"/>
    <w:rPr>
      <w:rFonts w:ascii="Courier New" w:hAnsi="Courier New"/>
      <w:sz w:val="20"/>
    </w:rPr>
  </w:style>
  <w:style w:type="character" w:customStyle="1" w:styleId="WW8Num15z2">
    <w:name w:val="WW8Num15z2"/>
    <w:rsid w:val="008A5585"/>
    <w:rPr>
      <w:rFonts w:ascii="Wingdings" w:hAnsi="Wingdings"/>
      <w:sz w:val="20"/>
    </w:rPr>
  </w:style>
  <w:style w:type="character" w:customStyle="1" w:styleId="WW-Absatz-Standardschriftart111111111111111">
    <w:name w:val="WW-Absatz-Standardschriftart111111111111111"/>
    <w:rsid w:val="008A5585"/>
  </w:style>
  <w:style w:type="character" w:customStyle="1" w:styleId="WW-Absatz-Standardschriftart1111111111111111">
    <w:name w:val="WW-Absatz-Standardschriftart1111111111111111"/>
    <w:rsid w:val="008A5585"/>
  </w:style>
  <w:style w:type="character" w:customStyle="1" w:styleId="WW8Num12z1">
    <w:name w:val="WW8Num12z1"/>
    <w:rsid w:val="008A5585"/>
    <w:rPr>
      <w:rFonts w:ascii="Times New Roman" w:hAnsi="Times New Roman"/>
    </w:rPr>
  </w:style>
  <w:style w:type="character" w:customStyle="1" w:styleId="7">
    <w:name w:val="Основной шрифт абзаца7"/>
    <w:rsid w:val="008A5585"/>
  </w:style>
  <w:style w:type="character" w:customStyle="1" w:styleId="61">
    <w:name w:val="Основной шрифт абзаца6"/>
    <w:rsid w:val="008A5585"/>
  </w:style>
  <w:style w:type="character" w:customStyle="1" w:styleId="WW-Absatz-Standardschriftart11111111111111111">
    <w:name w:val="WW-Absatz-Standardschriftart11111111111111111"/>
    <w:rsid w:val="008A5585"/>
  </w:style>
  <w:style w:type="character" w:customStyle="1" w:styleId="WW-Absatz-Standardschriftart111111111111111111">
    <w:name w:val="WW-Absatz-Standardschriftart111111111111111111"/>
    <w:rsid w:val="008A5585"/>
  </w:style>
  <w:style w:type="character" w:customStyle="1" w:styleId="WW-Absatz-Standardschriftart1111111111111111111">
    <w:name w:val="WW-Absatz-Standardschriftart1111111111111111111"/>
    <w:rsid w:val="008A5585"/>
  </w:style>
  <w:style w:type="character" w:customStyle="1" w:styleId="WW8Num5z1">
    <w:name w:val="WW8Num5z1"/>
    <w:rsid w:val="008A5585"/>
    <w:rPr>
      <w:rFonts w:ascii="OpenSymbol" w:hAnsi="OpenSymbol" w:cs="OpenSymbol"/>
    </w:rPr>
  </w:style>
  <w:style w:type="character" w:customStyle="1" w:styleId="WW8Num5z2">
    <w:name w:val="WW8Num5z2"/>
    <w:rsid w:val="008A5585"/>
    <w:rPr>
      <w:rFonts w:ascii="Segoe UI" w:hAnsi="Segoe UI"/>
    </w:rPr>
  </w:style>
  <w:style w:type="character" w:customStyle="1" w:styleId="WW-Absatz-Standardschriftart11111111111111111111">
    <w:name w:val="WW-Absatz-Standardschriftart11111111111111111111"/>
    <w:rsid w:val="008A5585"/>
  </w:style>
  <w:style w:type="character" w:customStyle="1" w:styleId="40">
    <w:name w:val="Основной шрифт абзаца4"/>
    <w:rsid w:val="008A5585"/>
  </w:style>
  <w:style w:type="character" w:customStyle="1" w:styleId="WW-Absatz-Standardschriftart111111111111111111111">
    <w:name w:val="WW-Absatz-Standardschriftart111111111111111111111"/>
    <w:rsid w:val="008A5585"/>
  </w:style>
  <w:style w:type="character" w:customStyle="1" w:styleId="WW-Absatz-Standardschriftart1111111111111111111111">
    <w:name w:val="WW-Absatz-Standardschriftart1111111111111111111111"/>
    <w:rsid w:val="008A5585"/>
  </w:style>
  <w:style w:type="character" w:customStyle="1" w:styleId="WW-Absatz-Standardschriftart11111111111111111111111">
    <w:name w:val="WW-Absatz-Standardschriftart11111111111111111111111"/>
    <w:rsid w:val="008A5585"/>
  </w:style>
  <w:style w:type="character" w:customStyle="1" w:styleId="WW-Absatz-Standardschriftart111111111111111111111111">
    <w:name w:val="WW-Absatz-Standardschriftart111111111111111111111111"/>
    <w:rsid w:val="008A5585"/>
  </w:style>
  <w:style w:type="character" w:customStyle="1" w:styleId="WW-Absatz-Standardschriftart1111111111111111111111111">
    <w:name w:val="WW-Absatz-Standardschriftart1111111111111111111111111"/>
    <w:rsid w:val="008A5585"/>
  </w:style>
  <w:style w:type="character" w:customStyle="1" w:styleId="WW-Absatz-Standardschriftart11111111111111111111111111">
    <w:name w:val="WW-Absatz-Standardschriftart11111111111111111111111111"/>
    <w:rsid w:val="008A5585"/>
  </w:style>
  <w:style w:type="character" w:customStyle="1" w:styleId="WW-Absatz-Standardschriftart111111111111111111111111111">
    <w:name w:val="WW-Absatz-Standardschriftart111111111111111111111111111"/>
    <w:rsid w:val="008A5585"/>
  </w:style>
  <w:style w:type="character" w:customStyle="1" w:styleId="WW-Absatz-Standardschriftart1111111111111111111111111111">
    <w:name w:val="WW-Absatz-Standardschriftart1111111111111111111111111111"/>
    <w:rsid w:val="008A5585"/>
  </w:style>
  <w:style w:type="character" w:customStyle="1" w:styleId="WW-Absatz-Standardschriftart11111111111111111111111111111">
    <w:name w:val="WW-Absatz-Standardschriftart11111111111111111111111111111"/>
    <w:rsid w:val="008A5585"/>
  </w:style>
  <w:style w:type="character" w:customStyle="1" w:styleId="WW-Absatz-Standardschriftart111111111111111111111111111111">
    <w:name w:val="WW-Absatz-Standardschriftart111111111111111111111111111111"/>
    <w:rsid w:val="008A5585"/>
  </w:style>
  <w:style w:type="character" w:customStyle="1" w:styleId="WW-Absatz-Standardschriftart1111111111111111111111111111111">
    <w:name w:val="WW-Absatz-Standardschriftart1111111111111111111111111111111"/>
    <w:rsid w:val="008A5585"/>
  </w:style>
  <w:style w:type="character" w:customStyle="1" w:styleId="33">
    <w:name w:val="Основной шрифт абзаца3"/>
    <w:rsid w:val="008A5585"/>
  </w:style>
  <w:style w:type="character" w:customStyle="1" w:styleId="WW-Absatz-Standardschriftart11111111111111111111111111111111">
    <w:name w:val="WW-Absatz-Standardschriftart11111111111111111111111111111111"/>
    <w:rsid w:val="008A5585"/>
  </w:style>
  <w:style w:type="character" w:customStyle="1" w:styleId="WW-Absatz-Standardschriftart111111111111111111111111111111111">
    <w:name w:val="WW-Absatz-Standardschriftart111111111111111111111111111111111"/>
    <w:rsid w:val="008A5585"/>
  </w:style>
  <w:style w:type="character" w:customStyle="1" w:styleId="WW-Absatz-Standardschriftart1111111111111111111111111111111111">
    <w:name w:val="WW-Absatz-Standardschriftart1111111111111111111111111111111111"/>
    <w:rsid w:val="008A5585"/>
  </w:style>
  <w:style w:type="character" w:customStyle="1" w:styleId="WW-Absatz-Standardschriftart11111111111111111111111111111111111">
    <w:name w:val="WW-Absatz-Standardschriftart11111111111111111111111111111111111"/>
    <w:rsid w:val="008A5585"/>
  </w:style>
  <w:style w:type="character" w:customStyle="1" w:styleId="WW-Absatz-Standardschriftart111111111111111111111111111111111111">
    <w:name w:val="WW-Absatz-Standardschriftart111111111111111111111111111111111111"/>
    <w:rsid w:val="008A5585"/>
  </w:style>
  <w:style w:type="character" w:customStyle="1" w:styleId="WW-Absatz-Standardschriftart1111111111111111111111111111111111111">
    <w:name w:val="WW-Absatz-Standardschriftart1111111111111111111111111111111111111"/>
    <w:rsid w:val="008A5585"/>
  </w:style>
  <w:style w:type="character" w:customStyle="1" w:styleId="FootnoteSymbol">
    <w:name w:val="Footnote Symbol"/>
    <w:rsid w:val="008A5585"/>
    <w:rPr>
      <w:vertAlign w:val="superscript"/>
    </w:rPr>
  </w:style>
  <w:style w:type="character" w:customStyle="1" w:styleId="Internetlink">
    <w:name w:val="Internet link"/>
    <w:rsid w:val="008A5585"/>
    <w:rPr>
      <w:color w:val="0000FF"/>
      <w:u w:val="single"/>
    </w:rPr>
  </w:style>
  <w:style w:type="character" w:customStyle="1" w:styleId="EndnoteSymbol">
    <w:name w:val="Endnote Symbol"/>
    <w:rsid w:val="008A5585"/>
    <w:rPr>
      <w:vertAlign w:val="superscript"/>
    </w:rPr>
  </w:style>
  <w:style w:type="character" w:customStyle="1" w:styleId="23">
    <w:name w:val="Знак сноски2"/>
    <w:rsid w:val="008A5585"/>
    <w:rPr>
      <w:vertAlign w:val="superscript"/>
    </w:rPr>
  </w:style>
  <w:style w:type="character" w:customStyle="1" w:styleId="24">
    <w:name w:val="Знак концевой сноски2"/>
    <w:rsid w:val="008A5585"/>
    <w:rPr>
      <w:vertAlign w:val="superscript"/>
    </w:rPr>
  </w:style>
  <w:style w:type="character" w:customStyle="1" w:styleId="NumberingSymbols">
    <w:name w:val="Numbering Symbols"/>
    <w:rsid w:val="008A5585"/>
    <w:rPr>
      <w:rFonts w:ascii="Times New Roman" w:hAnsi="Times New Roman"/>
    </w:rPr>
  </w:style>
  <w:style w:type="character" w:customStyle="1" w:styleId="WW8Num9z2">
    <w:name w:val="WW8Num9z2"/>
    <w:rsid w:val="008A5585"/>
    <w:rPr>
      <w:rFonts w:ascii="Segoe UI" w:hAnsi="Segoe UI"/>
    </w:rPr>
  </w:style>
  <w:style w:type="character" w:customStyle="1" w:styleId="StrongEmphasis">
    <w:name w:val="Strong Emphasis"/>
    <w:rsid w:val="008A5585"/>
    <w:rPr>
      <w:b/>
      <w:bCs/>
    </w:rPr>
  </w:style>
  <w:style w:type="character" w:customStyle="1" w:styleId="BulletSymbols">
    <w:name w:val="Bullet Symbols"/>
    <w:rsid w:val="008A5585"/>
    <w:rPr>
      <w:rFonts w:ascii="OpenSymbol" w:eastAsia="OpenSymbol" w:hAnsi="OpenSymbol" w:cs="OpenSymbol"/>
    </w:rPr>
  </w:style>
  <w:style w:type="character" w:customStyle="1" w:styleId="WW8Num19z0">
    <w:name w:val="WW8Num19z0"/>
    <w:rsid w:val="008A5585"/>
    <w:rPr>
      <w:rFonts w:ascii="Segoe UI" w:hAnsi="Segoe UI" w:cs="StarSymbol"/>
      <w:sz w:val="18"/>
      <w:szCs w:val="18"/>
    </w:rPr>
  </w:style>
  <w:style w:type="character" w:customStyle="1" w:styleId="WW8Num19z1">
    <w:name w:val="WW8Num19z1"/>
    <w:rsid w:val="008A5585"/>
    <w:rPr>
      <w:rFonts w:ascii="OpenSymbol" w:hAnsi="OpenSymbol" w:cs="StarSymbol"/>
      <w:sz w:val="18"/>
      <w:szCs w:val="18"/>
    </w:rPr>
  </w:style>
  <w:style w:type="character" w:customStyle="1" w:styleId="WW8Num19z3">
    <w:name w:val="WW8Num19z3"/>
    <w:rsid w:val="008A5585"/>
    <w:rPr>
      <w:rFonts w:ascii="Symbol" w:hAnsi="Symbol" w:cs="StarSymbol"/>
      <w:sz w:val="18"/>
      <w:szCs w:val="18"/>
    </w:rPr>
  </w:style>
  <w:style w:type="character" w:customStyle="1" w:styleId="WW8Num25z0">
    <w:name w:val="WW8Num25z0"/>
    <w:rsid w:val="008A5585"/>
    <w:rPr>
      <w:rFonts w:ascii="Segoe UI" w:hAnsi="Segoe UI" w:cs="StarSymbol"/>
      <w:sz w:val="18"/>
      <w:szCs w:val="18"/>
    </w:rPr>
  </w:style>
  <w:style w:type="character" w:customStyle="1" w:styleId="apple-style-span">
    <w:name w:val="apple-style-span"/>
    <w:basedOn w:val="20"/>
    <w:rsid w:val="008A5585"/>
  </w:style>
  <w:style w:type="character" w:styleId="aff2">
    <w:name w:val="line number"/>
    <w:rsid w:val="008A5585"/>
  </w:style>
  <w:style w:type="paragraph" w:customStyle="1" w:styleId="91">
    <w:name w:val="Название9"/>
    <w:basedOn w:val="a"/>
    <w:rsid w:val="008A5585"/>
    <w:pPr>
      <w:widowControl w:val="0"/>
      <w:suppressLineNumbers/>
      <w:suppressAutoHyphens/>
      <w:spacing w:before="120" w:after="120"/>
      <w:textAlignment w:val="baseline"/>
    </w:pPr>
    <w:rPr>
      <w:rFonts w:ascii="Arial" w:eastAsia="Lucida Sans Unicode" w:hAnsi="Arial" w:cs="Arial"/>
      <w:i/>
      <w:iCs/>
      <w:kern w:val="1"/>
      <w:sz w:val="24"/>
      <w:szCs w:val="24"/>
      <w:lang w:eastAsia="ar-SA"/>
    </w:rPr>
  </w:style>
  <w:style w:type="paragraph" w:customStyle="1" w:styleId="92">
    <w:name w:val="Указатель9"/>
    <w:basedOn w:val="a"/>
    <w:rsid w:val="008A5585"/>
    <w:pPr>
      <w:widowControl w:val="0"/>
      <w:suppressLineNumbers/>
      <w:suppressAutoHyphens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styleId="a0">
    <w:name w:val="Title"/>
    <w:basedOn w:val="Standard"/>
    <w:next w:val="Textbody"/>
    <w:link w:val="aff3"/>
    <w:qFormat/>
    <w:rsid w:val="008A5585"/>
    <w:pPr>
      <w:keepNext/>
      <w:spacing w:before="240" w:after="120"/>
    </w:pPr>
    <w:rPr>
      <w:rFonts w:ascii="Arial" w:eastAsia="SimSun" w:hAnsi="Arial"/>
      <w:sz w:val="28"/>
      <w:szCs w:val="28"/>
      <w:lang w:eastAsia="ar-SA"/>
    </w:rPr>
  </w:style>
  <w:style w:type="character" w:customStyle="1" w:styleId="aff3">
    <w:name w:val="Название Знак"/>
    <w:link w:val="a0"/>
    <w:rsid w:val="008A5585"/>
    <w:rPr>
      <w:rFonts w:ascii="Arial" w:eastAsia="SimSun" w:hAnsi="Arial" w:cs="Tahoma"/>
      <w:kern w:val="1"/>
      <w:sz w:val="28"/>
      <w:szCs w:val="28"/>
      <w:lang w:eastAsia="ar-SA"/>
    </w:rPr>
  </w:style>
  <w:style w:type="paragraph" w:styleId="aff4">
    <w:name w:val="Subtitle"/>
    <w:basedOn w:val="a0"/>
    <w:next w:val="Textbody"/>
    <w:link w:val="aff5"/>
    <w:qFormat/>
    <w:rsid w:val="008A5585"/>
    <w:pPr>
      <w:jc w:val="center"/>
    </w:pPr>
    <w:rPr>
      <w:i/>
      <w:iCs/>
    </w:rPr>
  </w:style>
  <w:style w:type="character" w:customStyle="1" w:styleId="aff5">
    <w:name w:val="Подзаголовок Знак"/>
    <w:link w:val="aff4"/>
    <w:rsid w:val="008A5585"/>
    <w:rPr>
      <w:rFonts w:ascii="Arial" w:eastAsia="SimSun" w:hAnsi="Arial" w:cs="Tahoma"/>
      <w:i/>
      <w:iCs/>
      <w:kern w:val="1"/>
      <w:sz w:val="28"/>
      <w:szCs w:val="28"/>
      <w:lang w:eastAsia="ar-SA"/>
    </w:rPr>
  </w:style>
  <w:style w:type="paragraph" w:customStyle="1" w:styleId="81">
    <w:name w:val="Название8"/>
    <w:basedOn w:val="a"/>
    <w:rsid w:val="008A5585"/>
    <w:pPr>
      <w:widowControl w:val="0"/>
      <w:suppressLineNumbers/>
      <w:suppressAutoHyphens/>
      <w:spacing w:before="120" w:after="120"/>
      <w:textAlignment w:val="baseline"/>
    </w:pPr>
    <w:rPr>
      <w:rFonts w:ascii="Arial" w:eastAsia="Lucida Sans Unicode" w:hAnsi="Arial" w:cs="Tahoma"/>
      <w:i/>
      <w:iCs/>
      <w:kern w:val="1"/>
      <w:sz w:val="20"/>
      <w:szCs w:val="24"/>
      <w:lang w:eastAsia="ar-SA"/>
    </w:rPr>
  </w:style>
  <w:style w:type="paragraph" w:customStyle="1" w:styleId="82">
    <w:name w:val="Указатель8"/>
    <w:basedOn w:val="a"/>
    <w:rsid w:val="008A5585"/>
    <w:pPr>
      <w:widowControl w:val="0"/>
      <w:suppressLineNumbers/>
      <w:suppressAutoHyphens/>
      <w:textAlignment w:val="baseline"/>
    </w:pPr>
    <w:rPr>
      <w:rFonts w:ascii="Arial" w:eastAsia="Lucida Sans Unicode" w:hAnsi="Arial" w:cs="Tahoma"/>
      <w:kern w:val="1"/>
      <w:sz w:val="21"/>
      <w:szCs w:val="24"/>
      <w:lang w:eastAsia="ar-SA"/>
    </w:rPr>
  </w:style>
  <w:style w:type="paragraph" w:customStyle="1" w:styleId="18">
    <w:name w:val="Название объекта1"/>
    <w:basedOn w:val="Standard"/>
    <w:rsid w:val="008A5585"/>
    <w:pPr>
      <w:suppressLineNumber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Index">
    <w:name w:val="Index"/>
    <w:basedOn w:val="Standard"/>
    <w:rsid w:val="008A5585"/>
    <w:pPr>
      <w:suppressLineNumbers/>
    </w:pPr>
    <w:rPr>
      <w:rFonts w:ascii="Arial" w:hAnsi="Arial" w:cs="Tahoma"/>
      <w:lang w:eastAsia="ar-SA"/>
    </w:rPr>
  </w:style>
  <w:style w:type="paragraph" w:customStyle="1" w:styleId="70">
    <w:name w:val="Название7"/>
    <w:basedOn w:val="Standard"/>
    <w:rsid w:val="008A5585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71">
    <w:name w:val="Указатель7"/>
    <w:basedOn w:val="Standard"/>
    <w:rsid w:val="008A5585"/>
    <w:pPr>
      <w:suppressLineNumbers/>
    </w:pPr>
    <w:rPr>
      <w:rFonts w:cs="Mangal"/>
      <w:lang w:eastAsia="ar-SA"/>
    </w:rPr>
  </w:style>
  <w:style w:type="paragraph" w:customStyle="1" w:styleId="62">
    <w:name w:val="Название6"/>
    <w:basedOn w:val="Standard"/>
    <w:rsid w:val="008A5585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63">
    <w:name w:val="Указатель6"/>
    <w:basedOn w:val="Standard"/>
    <w:rsid w:val="008A5585"/>
    <w:pPr>
      <w:suppressLineNumbers/>
    </w:pPr>
    <w:rPr>
      <w:rFonts w:cs="Mangal"/>
      <w:lang w:eastAsia="ar-SA"/>
    </w:rPr>
  </w:style>
  <w:style w:type="paragraph" w:customStyle="1" w:styleId="51">
    <w:name w:val="Название5"/>
    <w:basedOn w:val="Standard"/>
    <w:rsid w:val="008A5585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52">
    <w:name w:val="Указатель5"/>
    <w:basedOn w:val="Standard"/>
    <w:rsid w:val="008A5585"/>
    <w:pPr>
      <w:suppressLineNumbers/>
    </w:pPr>
    <w:rPr>
      <w:rFonts w:cs="Mangal"/>
      <w:lang w:eastAsia="ar-SA"/>
    </w:rPr>
  </w:style>
  <w:style w:type="paragraph" w:customStyle="1" w:styleId="41">
    <w:name w:val="Название4"/>
    <w:basedOn w:val="Standard"/>
    <w:rsid w:val="008A5585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42">
    <w:name w:val="Указатель4"/>
    <w:basedOn w:val="Standard"/>
    <w:rsid w:val="008A5585"/>
    <w:pPr>
      <w:suppressLineNumbers/>
    </w:pPr>
    <w:rPr>
      <w:rFonts w:cs="Tahoma"/>
      <w:lang w:eastAsia="ar-SA"/>
    </w:rPr>
  </w:style>
  <w:style w:type="paragraph" w:customStyle="1" w:styleId="34">
    <w:name w:val="Название3"/>
    <w:basedOn w:val="Standard"/>
    <w:rsid w:val="008A5585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35">
    <w:name w:val="Указатель3"/>
    <w:basedOn w:val="Standard"/>
    <w:rsid w:val="008A5585"/>
    <w:pPr>
      <w:suppressLineNumbers/>
    </w:pPr>
    <w:rPr>
      <w:rFonts w:cs="Tahoma"/>
      <w:lang w:eastAsia="ar-SA"/>
    </w:rPr>
  </w:style>
  <w:style w:type="paragraph" w:customStyle="1" w:styleId="25">
    <w:name w:val="Название2"/>
    <w:basedOn w:val="Standard"/>
    <w:rsid w:val="008A5585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Textbodyindent">
    <w:name w:val="Text body indent"/>
    <w:basedOn w:val="Standard"/>
    <w:rsid w:val="008A5585"/>
    <w:pPr>
      <w:ind w:firstLine="360"/>
      <w:jc w:val="both"/>
    </w:pPr>
    <w:rPr>
      <w:iCs/>
      <w:sz w:val="28"/>
      <w:szCs w:val="40"/>
      <w:lang w:eastAsia="ar-SA"/>
    </w:rPr>
  </w:style>
  <w:style w:type="paragraph" w:customStyle="1" w:styleId="Footnote">
    <w:name w:val="Footnote"/>
    <w:basedOn w:val="Standard"/>
    <w:rsid w:val="008A5585"/>
    <w:rPr>
      <w:sz w:val="20"/>
      <w:szCs w:val="20"/>
      <w:lang w:eastAsia="ar-SA"/>
    </w:rPr>
  </w:style>
  <w:style w:type="paragraph" w:customStyle="1" w:styleId="Endnote">
    <w:name w:val="Endnote"/>
    <w:basedOn w:val="Standard"/>
    <w:rsid w:val="008A5585"/>
    <w:rPr>
      <w:sz w:val="20"/>
      <w:szCs w:val="20"/>
      <w:lang w:eastAsia="ar-SA"/>
    </w:rPr>
  </w:style>
  <w:style w:type="paragraph" w:customStyle="1" w:styleId="TableContents">
    <w:name w:val="Table Contents"/>
    <w:basedOn w:val="Standard"/>
    <w:rsid w:val="008A5585"/>
    <w:pPr>
      <w:suppressLineNumbers/>
    </w:pPr>
    <w:rPr>
      <w:lang w:eastAsia="ar-SA"/>
    </w:rPr>
  </w:style>
  <w:style w:type="paragraph" w:customStyle="1" w:styleId="TableHeading">
    <w:name w:val="Table Heading"/>
    <w:basedOn w:val="TableContents"/>
    <w:rsid w:val="008A5585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8A5585"/>
    <w:rPr>
      <w:lang w:eastAsia="ar-SA"/>
    </w:rPr>
  </w:style>
  <w:style w:type="paragraph" w:customStyle="1" w:styleId="330">
    <w:name w:val="Основной текст с отступом 33"/>
    <w:basedOn w:val="Standard"/>
    <w:rsid w:val="008A5585"/>
    <w:pPr>
      <w:widowControl w:val="0"/>
      <w:autoSpaceDE w:val="0"/>
      <w:spacing w:after="120"/>
      <w:ind w:left="283" w:firstLine="720"/>
      <w:jc w:val="both"/>
    </w:pPr>
    <w:rPr>
      <w:rFonts w:ascii="Arial" w:hAnsi="Arial" w:cs="Arial"/>
      <w:sz w:val="16"/>
      <w:szCs w:val="16"/>
      <w:lang w:eastAsia="ar-SA"/>
    </w:rPr>
  </w:style>
  <w:style w:type="paragraph" w:customStyle="1" w:styleId="230">
    <w:name w:val="Основной текст с отступом 23"/>
    <w:basedOn w:val="Standard"/>
    <w:rsid w:val="008A5585"/>
    <w:pPr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f6">
    <w:name w:val="Normal (Web)"/>
    <w:basedOn w:val="Standard"/>
    <w:rsid w:val="008A5585"/>
    <w:pPr>
      <w:spacing w:before="100" w:after="100"/>
    </w:pPr>
    <w:rPr>
      <w:lang w:eastAsia="ar-SA"/>
    </w:rPr>
  </w:style>
  <w:style w:type="paragraph" w:customStyle="1" w:styleId="Standarduser">
    <w:name w:val="Standard (user)"/>
    <w:rsid w:val="008A5585"/>
    <w:pPr>
      <w:widowControl w:val="0"/>
      <w:suppressAutoHyphens/>
      <w:textAlignment w:val="baseline"/>
    </w:pPr>
    <w:rPr>
      <w:rFonts w:ascii="Arial" w:eastAsia="Arial Unicode MS" w:hAnsi="Arial" w:cs="Arial"/>
      <w:kern w:val="1"/>
      <w:sz w:val="21"/>
      <w:szCs w:val="24"/>
      <w:lang w:eastAsia="ar-SA"/>
    </w:rPr>
  </w:style>
  <w:style w:type="paragraph" w:customStyle="1" w:styleId="TableContentsuser">
    <w:name w:val="Table Contents (user)"/>
    <w:basedOn w:val="Standarduser"/>
    <w:rsid w:val="008A5585"/>
    <w:pPr>
      <w:suppressLineNumbers/>
    </w:pPr>
  </w:style>
  <w:style w:type="paragraph" w:customStyle="1" w:styleId="ConsPlusDocList">
    <w:name w:val="ConsPlusDocList"/>
    <w:basedOn w:val="Standard"/>
    <w:rsid w:val="008A5585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19">
    <w:name w:val="Схема документа1"/>
    <w:basedOn w:val="Standard"/>
    <w:rsid w:val="008A5585"/>
    <w:pPr>
      <w:shd w:val="clear" w:color="auto" w:fill="000080"/>
    </w:pPr>
    <w:rPr>
      <w:rFonts w:ascii="Tahoma" w:hAnsi="Tahoma" w:cs="Tahoma"/>
      <w:sz w:val="20"/>
      <w:szCs w:val="20"/>
      <w:lang w:eastAsia="ar-SA"/>
    </w:rPr>
  </w:style>
  <w:style w:type="paragraph" w:customStyle="1" w:styleId="240">
    <w:name w:val="Основной текст с отступом 24"/>
    <w:basedOn w:val="a"/>
    <w:rsid w:val="008A5585"/>
    <w:pPr>
      <w:widowControl w:val="0"/>
      <w:suppressAutoHyphens/>
      <w:spacing w:after="120" w:line="480" w:lineRule="auto"/>
      <w:ind w:left="283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customStyle="1" w:styleId="1a">
    <w:name w:val="Текст1"/>
    <w:basedOn w:val="a"/>
    <w:rsid w:val="008A5585"/>
    <w:rPr>
      <w:rFonts w:ascii="Courier New" w:hAnsi="Courier New" w:cs="Courier New"/>
      <w:kern w:val="1"/>
      <w:sz w:val="20"/>
      <w:lang w:eastAsia="ar-SA"/>
    </w:rPr>
  </w:style>
  <w:style w:type="paragraph" w:customStyle="1" w:styleId="CharCharCarCarCharCharCarCarCharCharCarCarCharChar">
    <w:name w:val="Char Char Car Car Char Char Car Car Char Char Car Car Char Char"/>
    <w:basedOn w:val="a"/>
    <w:rsid w:val="008A5585"/>
    <w:pPr>
      <w:spacing w:after="160" w:line="240" w:lineRule="exact"/>
    </w:pPr>
    <w:rPr>
      <w:rFonts w:ascii="Arial" w:hAnsi="Arial" w:cs="Arial"/>
      <w:kern w:val="1"/>
      <w:sz w:val="20"/>
      <w:lang w:eastAsia="ar-SA"/>
    </w:rPr>
  </w:style>
  <w:style w:type="paragraph" w:customStyle="1" w:styleId="340">
    <w:name w:val="Основной текст с отступом 34"/>
    <w:basedOn w:val="a"/>
    <w:rsid w:val="008A5585"/>
    <w:pPr>
      <w:spacing w:after="120"/>
      <w:ind w:left="283"/>
    </w:pPr>
    <w:rPr>
      <w:kern w:val="1"/>
      <w:sz w:val="16"/>
      <w:szCs w:val="16"/>
      <w:lang w:eastAsia="ar-SA"/>
    </w:rPr>
  </w:style>
  <w:style w:type="table" w:styleId="aff7">
    <w:name w:val="Table Grid"/>
    <w:basedOn w:val="a2"/>
    <w:uiPriority w:val="59"/>
    <w:rsid w:val="00B505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0C12DF"/>
    <w:rPr>
      <w:rFonts w:eastAsia="Calibri"/>
      <w:sz w:val="28"/>
      <w:szCs w:val="22"/>
      <w:lang w:eastAsia="en-US"/>
    </w:rPr>
  </w:style>
  <w:style w:type="paragraph" w:styleId="aff9">
    <w:name w:val="List Paragraph"/>
    <w:basedOn w:val="a"/>
    <w:uiPriority w:val="34"/>
    <w:qFormat/>
    <w:rsid w:val="00EA07A3"/>
    <w:pPr>
      <w:ind w:left="720"/>
      <w:contextualSpacing/>
    </w:pPr>
  </w:style>
  <w:style w:type="paragraph" w:styleId="36">
    <w:name w:val="Body Text Indent 3"/>
    <w:basedOn w:val="a"/>
    <w:link w:val="37"/>
    <w:uiPriority w:val="99"/>
    <w:semiHidden/>
    <w:unhideWhenUsed/>
    <w:rsid w:val="00B931F5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uiPriority w:val="99"/>
    <w:semiHidden/>
    <w:rsid w:val="00B931F5"/>
    <w:rPr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3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4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4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umfc26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tszn_adm.geo@mail.ru.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georgievsk.ru/administr/stradm/utszn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15131-E1D0-4724-8A46-62B827E30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1316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труда и социальной защиты населения</vt:lpstr>
    </vt:vector>
  </TitlesOfParts>
  <Company>Microsoft</Company>
  <LinksUpToDate>false</LinksUpToDate>
  <CharactersWithSpaces>8805</CharactersWithSpaces>
  <SharedDoc>false</SharedDoc>
  <HLinks>
    <vt:vector size="216" baseType="variant">
      <vt:variant>
        <vt:i4>786496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P804</vt:lpwstr>
      </vt:variant>
      <vt:variant>
        <vt:i4>786496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P804</vt:lpwstr>
      </vt:variant>
      <vt:variant>
        <vt:i4>262217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P195</vt:lpwstr>
      </vt:variant>
      <vt:variant>
        <vt:i4>6029322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consultantplus://offline/ref=DF72AA4427357739E0984C667A2F3C7B008206345F62E3F6B29A738090S965G</vt:lpwstr>
      </vt:variant>
      <vt:variant>
        <vt:lpwstr/>
      </vt:variant>
      <vt:variant>
        <vt:i4>3670122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consultantplus://offline/ref=DF72AA4427357739E0984C667A2F3C7B008206345F62E3F6B29A7380909522183A6B89B9DCF52C17SF64G</vt:lpwstr>
      </vt:variant>
      <vt:variant>
        <vt:lpwstr/>
      </vt:variant>
      <vt:variant>
        <vt:i4>262217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P195</vt:lpwstr>
      </vt:variant>
      <vt:variant>
        <vt:i4>589894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458818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P720</vt:lpwstr>
      </vt:variant>
      <vt:variant>
        <vt:i4>589894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1835100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consultantplus://offline/ref=31D5C690F4C6AF2731F147EEA1D22A3CDD8752A5430F2329833B393FE9yErFJ</vt:lpwstr>
      </vt:variant>
      <vt:variant>
        <vt:lpwstr/>
      </vt:variant>
      <vt:variant>
        <vt:i4>1835103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consultantplus://offline/ref=31D5C690F4C6AF2731F147EEA1D22A3CDE8E52AD420F2329833B393FE9yErFJ</vt:lpwstr>
      </vt:variant>
      <vt:variant>
        <vt:lpwstr/>
      </vt:variant>
      <vt:variant>
        <vt:i4>851983</vt:i4>
      </vt:variant>
      <vt:variant>
        <vt:i4>72</vt:i4>
      </vt:variant>
      <vt:variant>
        <vt:i4>0</vt:i4>
      </vt:variant>
      <vt:variant>
        <vt:i4>5</vt:i4>
      </vt:variant>
      <vt:variant>
        <vt:lpwstr>http://www.gosuslugi.stavkray.26.ru/</vt:lpwstr>
      </vt:variant>
      <vt:variant>
        <vt:lpwstr/>
      </vt:variant>
      <vt:variant>
        <vt:i4>851994</vt:i4>
      </vt:variant>
      <vt:variant>
        <vt:i4>69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1245204</vt:i4>
      </vt:variant>
      <vt:variant>
        <vt:i4>66</vt:i4>
      </vt:variant>
      <vt:variant>
        <vt:i4>0</vt:i4>
      </vt:variant>
      <vt:variant>
        <vt:i4>5</vt:i4>
      </vt:variant>
      <vt:variant>
        <vt:lpwstr>http://www.gosuslugi.stavkray.ru/</vt:lpwstr>
      </vt:variant>
      <vt:variant>
        <vt:lpwstr/>
      </vt:variant>
      <vt:variant>
        <vt:i4>851994</vt:i4>
      </vt:variant>
      <vt:variant>
        <vt:i4>63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3014765</vt:i4>
      </vt:variant>
      <vt:variant>
        <vt:i4>60</vt:i4>
      </vt:variant>
      <vt:variant>
        <vt:i4>0</vt:i4>
      </vt:variant>
      <vt:variant>
        <vt:i4>5</vt:i4>
      </vt:variant>
      <vt:variant>
        <vt:lpwstr>http://www.minsoc26.ru/</vt:lpwstr>
      </vt:variant>
      <vt:variant>
        <vt:lpwstr/>
      </vt:variant>
      <vt:variant>
        <vt:i4>7733298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consultantplus://offline/ref=74BF1E3DA16C2ED8D7B1D11F517086793D16806C61487373DBD8D758027745BEl91AI</vt:lpwstr>
      </vt:variant>
      <vt:variant>
        <vt:lpwstr/>
      </vt:variant>
      <vt:variant>
        <vt:i4>2097251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consultantplus://offline/ref=74BF1E3DA16C2ED8D7B1D11F517086793D16806C644C727AD2D68A520A2E49BC9DE43ABF502E6CED1F55EB70l910I</vt:lpwstr>
      </vt:variant>
      <vt:variant>
        <vt:lpwstr/>
      </vt:variant>
      <vt:variant>
        <vt:i4>7733357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consultantplus://offline/ref=74BF1E3DA16C2ED8D7B1D11F517086793D16806C6C4F7072D3D8D758027745BEl91AI</vt:lpwstr>
      </vt:variant>
      <vt:variant>
        <vt:lpwstr/>
      </vt:variant>
      <vt:variant>
        <vt:i4>5111814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consultantplus://offline/ref=74BF1E3DA16C2ED8D7B1CF12471CD8733B15D860604579258F878C0555l71EI</vt:lpwstr>
      </vt:variant>
      <vt:variant>
        <vt:lpwstr/>
      </vt:variant>
      <vt:variant>
        <vt:i4>5111903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consultantplus://offline/ref=74BF1E3DA16C2ED8D7B1CF12471CD8733B1ADC60624A79258F878C0555l71EI</vt:lpwstr>
      </vt:variant>
      <vt:variant>
        <vt:lpwstr/>
      </vt:variant>
      <vt:variant>
        <vt:i4>5111812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consultantplus://offline/ref=74BF1E3DA16C2ED8D7B1CF12471CD873381DD6646D4B79258F878C0555l71EI</vt:lpwstr>
      </vt:variant>
      <vt:variant>
        <vt:lpwstr/>
      </vt:variant>
      <vt:variant>
        <vt:i4>5111895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consultantplus://offline/ref=74BF1E3DA16C2ED8D7B1CF12471CD8733B1CD865634479258F878C0555l71EI</vt:lpwstr>
      </vt:variant>
      <vt:variant>
        <vt:lpwstr/>
      </vt:variant>
      <vt:variant>
        <vt:i4>5111809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consultantplus://offline/ref=74BF1E3DA16C2ED8D7B1CF12471CD873381DDE60654A79258F878C0555l71EI</vt:lpwstr>
      </vt:variant>
      <vt:variant>
        <vt:lpwstr/>
      </vt:variant>
      <vt:variant>
        <vt:i4>3080303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consultantplus://offline/ref=74BF1E3DA16C2ED8D7B1CF12471CD873381DDF64664479258F878C05557E4FE9DDA43CEA136A61E5l11BI</vt:lpwstr>
      </vt:variant>
      <vt:variant>
        <vt:lpwstr/>
      </vt:variant>
      <vt:variant>
        <vt:i4>5111808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consultantplus://offline/ref=74BF1E3DA16C2ED8D7B1CF12471CD873381DDE64604A79258F878C0555l71EI</vt:lpwstr>
      </vt:variant>
      <vt:variant>
        <vt:lpwstr/>
      </vt:variant>
      <vt:variant>
        <vt:i4>5111900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consultantplus://offline/ref=74BF1E3DA16C2ED8D7B1CF12471CD873381DDE63634979258F878C0555l71EI</vt:lpwstr>
      </vt:variant>
      <vt:variant>
        <vt:lpwstr/>
      </vt:variant>
      <vt:variant>
        <vt:i4>5111890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consultantplus://offline/ref=74BF1E3DA16C2ED8D7B1CF12471CD873381DDF626D4B79258F878C0555l71EI</vt:lpwstr>
      </vt:variant>
      <vt:variant>
        <vt:lpwstr/>
      </vt:variant>
      <vt:variant>
        <vt:i4>5111812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consultantplus://offline/ref=74BF1E3DA16C2ED8D7B1CF12471CD8733B14D668654579258F878C0555l71EI</vt:lpwstr>
      </vt:variant>
      <vt:variant>
        <vt:lpwstr/>
      </vt:variant>
      <vt:variant>
        <vt:i4>5111815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consultantplus://offline/ref=74BF1E3DA16C2ED8D7B1CF12471CD8733B14DF676D4879258F878C0555l71EI</vt:lpwstr>
      </vt:variant>
      <vt:variant>
        <vt:lpwstr/>
      </vt:variant>
      <vt:variant>
        <vt:i4>1441879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consultantplus://offline/ref=FA5FA68ADFB0396727E3374650C4088FEE83CCD263E3DDFDD95A92780Eh50DI</vt:lpwstr>
      </vt:variant>
      <vt:variant>
        <vt:lpwstr/>
      </vt:variant>
      <vt:variant>
        <vt:i4>1769478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consultantplus://offline/ref=B39074CEB87F842D8B97473D65F902C512A189919CF733E36CBA1Ee856G</vt:lpwstr>
      </vt:variant>
      <vt:variant>
        <vt:lpwstr/>
      </vt:variant>
      <vt:variant>
        <vt:i4>4980751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consultantplus://offline/ref=CD6C4725207312E2185356354BBE34359F53EC3102F4CFFC0A1A2EBEBF7E4D134E0D6A7C7126D37F620B2055l2H</vt:lpwstr>
      </vt:variant>
      <vt:variant>
        <vt:lpwstr/>
      </vt:variant>
      <vt:variant>
        <vt:i4>786504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P589</vt:lpwstr>
      </vt:variant>
      <vt:variant>
        <vt:i4>1441826</vt:i4>
      </vt:variant>
      <vt:variant>
        <vt:i4>3</vt:i4>
      </vt:variant>
      <vt:variant>
        <vt:i4>0</vt:i4>
      </vt:variant>
      <vt:variant>
        <vt:i4>5</vt:i4>
      </vt:variant>
      <vt:variant>
        <vt:lpwstr>mailto:geosobes@kmv.ru</vt:lpwstr>
      </vt:variant>
      <vt:variant>
        <vt:lpwstr/>
      </vt:variant>
      <vt:variant>
        <vt:i4>1441826</vt:i4>
      </vt:variant>
      <vt:variant>
        <vt:i4>0</vt:i4>
      </vt:variant>
      <vt:variant>
        <vt:i4>0</vt:i4>
      </vt:variant>
      <vt:variant>
        <vt:i4>5</vt:i4>
      </vt:variant>
      <vt:variant>
        <vt:lpwstr>mailto:geosobes@kmv.ru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труда и социальной защиты населения</dc:title>
  <dc:creator>User</dc:creator>
  <cp:lastModifiedBy>Kasparova</cp:lastModifiedBy>
  <cp:revision>2</cp:revision>
  <cp:lastPrinted>2020-12-03T04:19:00Z</cp:lastPrinted>
  <dcterms:created xsi:type="dcterms:W3CDTF">2021-01-13T12:57:00Z</dcterms:created>
  <dcterms:modified xsi:type="dcterms:W3CDTF">2021-01-13T12:57:00Z</dcterms:modified>
</cp:coreProperties>
</file>